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9901AB">
            <w:pPr>
              <w:jc w:val="right"/>
              <w:rPr>
                <w:rFonts w:ascii="Times New Roman" w:hAnsi="Times New Roman"/>
                <w:sz w:val="24"/>
              </w:rPr>
            </w:pPr>
            <w:r w:rsidRPr="00C561F7">
              <w:rPr>
                <w:rFonts w:ascii="Times New Roman" w:hAnsi="Times New Roman"/>
                <w:sz w:val="24"/>
              </w:rPr>
              <w:t xml:space="preserve">Протокол  № </w:t>
            </w:r>
            <w:r w:rsidR="009901AB">
              <w:rPr>
                <w:rFonts w:ascii="Times New Roman" w:hAnsi="Times New Roman"/>
                <w:sz w:val="24"/>
              </w:rPr>
              <w:t>106</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9901AB">
            <w:pPr>
              <w:jc w:val="right"/>
              <w:rPr>
                <w:rFonts w:ascii="Times New Roman" w:hAnsi="Times New Roman"/>
                <w:sz w:val="24"/>
              </w:rPr>
            </w:pPr>
            <w:r w:rsidRPr="00C561F7">
              <w:rPr>
                <w:rFonts w:ascii="Times New Roman" w:hAnsi="Times New Roman"/>
                <w:sz w:val="24"/>
              </w:rPr>
              <w:t>«</w:t>
            </w:r>
            <w:r w:rsidR="009901AB">
              <w:rPr>
                <w:rFonts w:ascii="Times New Roman" w:hAnsi="Times New Roman"/>
                <w:sz w:val="24"/>
              </w:rPr>
              <w:t>12</w:t>
            </w:r>
            <w:r w:rsidRPr="00C561F7">
              <w:rPr>
                <w:rFonts w:ascii="Times New Roman" w:hAnsi="Times New Roman"/>
                <w:sz w:val="24"/>
              </w:rPr>
              <w:t xml:space="preserve">» </w:t>
            </w:r>
            <w:r w:rsidR="009901AB">
              <w:rPr>
                <w:rFonts w:ascii="Times New Roman" w:hAnsi="Times New Roman"/>
                <w:sz w:val="24"/>
              </w:rPr>
              <w:t>июля</w:t>
            </w:r>
            <w:r w:rsidRPr="00C561F7">
              <w:rPr>
                <w:rFonts w:ascii="Times New Roman" w:hAnsi="Times New Roman"/>
                <w:sz w:val="24"/>
              </w:rPr>
              <w:t xml:space="preserve">  </w:t>
            </w:r>
            <w:r w:rsidR="009901AB">
              <w:rPr>
                <w:rFonts w:ascii="Times New Roman" w:hAnsi="Times New Roman"/>
                <w:sz w:val="24"/>
              </w:rPr>
              <w:t>2017</w:t>
            </w:r>
            <w:r w:rsidRPr="00C561F7">
              <w:rPr>
                <w:rFonts w:ascii="Times New Roman" w:hAnsi="Times New Roman"/>
                <w:sz w:val="24"/>
              </w:rPr>
              <w:t xml:space="preserve"> г.</w:t>
            </w:r>
          </w:p>
        </w:tc>
      </w:tr>
    </w:tbl>
    <w:p w:rsidR="00DE7BED" w:rsidRPr="00C561F7" w:rsidRDefault="00DE7BED" w:rsidP="00DE7BED">
      <w:pPr>
        <w:rPr>
          <w:rFonts w:ascii="Times New Roman" w:hAnsi="Times New Roman"/>
          <w:sz w:val="24"/>
        </w:rPr>
      </w:pPr>
    </w:p>
    <w:p w:rsidR="00641B85" w:rsidRPr="00C561F7" w:rsidRDefault="00641B85" w:rsidP="00DE7BED">
      <w:pPr>
        <w:rPr>
          <w:rFonts w:ascii="Times New Roman" w:hAnsi="Times New Roman"/>
          <w:vanish/>
          <w:sz w:val="24"/>
        </w:rPr>
      </w:pPr>
    </w:p>
    <w:p w:rsidR="00DE7BED" w:rsidRPr="00C561F7" w:rsidRDefault="00A03AA2" w:rsidP="00DE7BED">
      <w:pPr>
        <w:rPr>
          <w:rFonts w:ascii="Times New Roman" w:hAnsi="Times New Roman"/>
          <w:sz w:val="24"/>
        </w:rPr>
      </w:pPr>
      <w:r w:rsidRPr="00C561F7">
        <w:rPr>
          <w:rFonts w:ascii="Times New Roman" w:hAnsi="Times New Roman"/>
          <w:sz w:val="24"/>
        </w:rPr>
        <w:t>ПДО №</w:t>
      </w:r>
      <w:r w:rsidR="00057445">
        <w:rPr>
          <w:rFonts w:ascii="Times New Roman" w:hAnsi="Times New Roman"/>
          <w:sz w:val="24"/>
        </w:rPr>
        <w:t xml:space="preserve"> </w:t>
      </w:r>
      <w:r w:rsidR="002C261B">
        <w:rPr>
          <w:rFonts w:ascii="Times New Roman" w:hAnsi="Times New Roman"/>
          <w:sz w:val="24"/>
        </w:rPr>
        <w:t>190</w:t>
      </w:r>
      <w:r w:rsidRPr="00C561F7">
        <w:rPr>
          <w:rFonts w:ascii="Times New Roman" w:hAnsi="Times New Roman"/>
          <w:sz w:val="24"/>
        </w:rPr>
        <w:t>-</w:t>
      </w:r>
      <w:r w:rsidR="00FE30F7">
        <w:rPr>
          <w:rFonts w:ascii="Times New Roman" w:hAnsi="Times New Roman"/>
          <w:sz w:val="24"/>
        </w:rPr>
        <w:t>СФ</w:t>
      </w:r>
      <w:r w:rsidRPr="00C561F7">
        <w:rPr>
          <w:rFonts w:ascii="Times New Roman" w:hAnsi="Times New Roman"/>
          <w:sz w:val="24"/>
        </w:rPr>
        <w:t>-201</w:t>
      </w:r>
      <w:r w:rsidR="002C261B">
        <w:rPr>
          <w:rFonts w:ascii="Times New Roman" w:hAnsi="Times New Roman"/>
          <w:sz w:val="24"/>
        </w:rPr>
        <w:t>7</w:t>
      </w:r>
      <w:r w:rsidRPr="00C561F7">
        <w:rPr>
          <w:rFonts w:ascii="Times New Roman" w:hAnsi="Times New Roman"/>
          <w:sz w:val="24"/>
        </w:rPr>
        <w:t xml:space="preserve"> от </w:t>
      </w:r>
      <w:r w:rsidR="009901AB">
        <w:rPr>
          <w:rFonts w:ascii="Times New Roman" w:hAnsi="Times New Roman"/>
          <w:sz w:val="24"/>
        </w:rPr>
        <w:t>«13» июля 2017г.</w:t>
      </w:r>
    </w:p>
    <w:p w:rsidR="0052104F" w:rsidRPr="0052104F" w:rsidRDefault="00DE7BED" w:rsidP="0052104F">
      <w:pPr>
        <w:ind w:firstLine="720"/>
        <w:jc w:val="both"/>
        <w:rPr>
          <w:rFonts w:ascii="Times New Roman" w:hAnsi="Times New Roman"/>
          <w:b/>
          <w:sz w:val="24"/>
        </w:rPr>
      </w:pPr>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на </w:t>
      </w:r>
      <w:r w:rsidR="001E6BEB" w:rsidRPr="001E6BEB">
        <w:rPr>
          <w:rFonts w:ascii="Times New Roman" w:hAnsi="Times New Roman"/>
          <w:b/>
          <w:sz w:val="24"/>
        </w:rPr>
        <w:t>услуги по</w:t>
      </w:r>
      <w:r w:rsidR="00B30CC1">
        <w:rPr>
          <w:rFonts w:ascii="Times New Roman" w:hAnsi="Times New Roman"/>
          <w:b/>
          <w:sz w:val="24"/>
        </w:rPr>
        <w:t xml:space="preserve"> коллективному страхованию</w:t>
      </w:r>
      <w:r w:rsidR="001E6BEB" w:rsidRPr="001E6BEB">
        <w:rPr>
          <w:rFonts w:ascii="Times New Roman" w:hAnsi="Times New Roman"/>
          <w:b/>
          <w:sz w:val="24"/>
        </w:rPr>
        <w:t xml:space="preserve"> от несчастных случаев</w:t>
      </w:r>
      <w:r w:rsidR="00B30CC1" w:rsidRPr="00B30CC1">
        <w:rPr>
          <w:rFonts w:ascii="Times New Roman" w:hAnsi="Times New Roman"/>
          <w:b/>
          <w:sz w:val="24"/>
        </w:rPr>
        <w:t xml:space="preserve"> работников </w:t>
      </w:r>
      <w:r w:rsidR="00B30CC1">
        <w:rPr>
          <w:rFonts w:ascii="Times New Roman" w:hAnsi="Times New Roman"/>
          <w:b/>
          <w:sz w:val="24"/>
        </w:rPr>
        <w:t xml:space="preserve">и членов Правления </w:t>
      </w:r>
      <w:r w:rsidR="00B30CC1" w:rsidRPr="00B30CC1">
        <w:rPr>
          <w:rFonts w:ascii="Times New Roman" w:hAnsi="Times New Roman"/>
          <w:b/>
          <w:sz w:val="24"/>
        </w:rPr>
        <w:t>ОАО «Славнефть-ЯНОС»</w:t>
      </w:r>
      <w:r w:rsidR="0052104F">
        <w:rPr>
          <w:rFonts w:ascii="Times New Roman" w:hAnsi="Times New Roman"/>
          <w:b/>
          <w:sz w:val="24"/>
        </w:rPr>
        <w:t>.</w:t>
      </w:r>
    </w:p>
    <w:p w:rsidR="003679E5"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AD669E">
        <w:rPr>
          <w:rFonts w:ascii="Times New Roman" w:hAnsi="Times New Roman"/>
          <w:sz w:val="24"/>
        </w:rPr>
        <w:t>Приложение № 3</w:t>
      </w:r>
      <w:r w:rsidRPr="00C561F7">
        <w:rPr>
          <w:rFonts w:ascii="Times New Roman" w:hAnsi="Times New Roman"/>
          <w:sz w:val="24"/>
        </w:rPr>
        <w:t>)</w:t>
      </w:r>
      <w:r w:rsidR="004436CE" w:rsidRPr="004436CE">
        <w:t xml:space="preserve"> </w:t>
      </w:r>
      <w:r w:rsidR="004436CE" w:rsidRPr="004436CE">
        <w:rPr>
          <w:rFonts w:ascii="Times New Roman" w:hAnsi="Times New Roman"/>
          <w:sz w:val="24"/>
        </w:rPr>
        <w:t>при выполнении Требований к предмету оферты (Форма № 1)</w:t>
      </w:r>
      <w:r w:rsidR="004436CE">
        <w:rPr>
          <w:rFonts w:ascii="Times New Roman" w:hAnsi="Times New Roman"/>
          <w:sz w:val="24"/>
        </w:rPr>
        <w:t>:</w:t>
      </w:r>
      <w:r w:rsidR="00923486">
        <w:rPr>
          <w:rFonts w:ascii="Times New Roman" w:hAnsi="Times New Roman"/>
          <w:sz w:val="24"/>
        </w:rPr>
        <w:t xml:space="preserve"> </w:t>
      </w:r>
      <w:r w:rsidR="00E35912">
        <w:rPr>
          <w:rFonts w:ascii="Times New Roman" w:hAnsi="Times New Roman"/>
          <w:sz w:val="24"/>
        </w:rPr>
        <w:t>наименьш</w:t>
      </w:r>
      <w:r w:rsidR="004436CE">
        <w:rPr>
          <w:rFonts w:ascii="Times New Roman" w:hAnsi="Times New Roman"/>
          <w:sz w:val="24"/>
        </w:rPr>
        <w:t>ий</w:t>
      </w:r>
      <w:r w:rsidR="00E35912">
        <w:rPr>
          <w:rFonts w:ascii="Times New Roman" w:hAnsi="Times New Roman"/>
          <w:sz w:val="24"/>
        </w:rPr>
        <w:t xml:space="preserve"> страхово</w:t>
      </w:r>
      <w:r w:rsidR="004436CE">
        <w:rPr>
          <w:rFonts w:ascii="Times New Roman" w:hAnsi="Times New Roman"/>
          <w:sz w:val="24"/>
        </w:rPr>
        <w:t>й</w:t>
      </w:r>
      <w:r w:rsidR="00E35912">
        <w:rPr>
          <w:rFonts w:ascii="Times New Roman" w:hAnsi="Times New Roman"/>
          <w:sz w:val="24"/>
        </w:rPr>
        <w:t xml:space="preserve"> тариф по двум программам</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062D43">
        <w:rPr>
          <w:rFonts w:ascii="Times New Roman" w:hAnsi="Times New Roman"/>
          <w:sz w:val="24"/>
        </w:rPr>
        <w:t xml:space="preserve">Приложение № </w:t>
      </w:r>
      <w:r w:rsidR="00BF375E">
        <w:rPr>
          <w:rFonts w:ascii="Times New Roman" w:hAnsi="Times New Roman"/>
          <w:sz w:val="24"/>
        </w:rPr>
        <w:t>4</w:t>
      </w:r>
      <w:r w:rsidRPr="00C561F7">
        <w:rPr>
          <w:rFonts w:ascii="Times New Roman" w:hAnsi="Times New Roman"/>
          <w:sz w:val="24"/>
        </w:rPr>
        <w:t>).</w:t>
      </w:r>
    </w:p>
    <w:p w:rsidR="005D280D" w:rsidRDefault="005D280D" w:rsidP="005D280D">
      <w:pPr>
        <w:ind w:firstLine="720"/>
        <w:jc w:val="both"/>
        <w:rPr>
          <w:rFonts w:ascii="Times New Roman" w:hAnsi="Times New Roman"/>
          <w:sz w:val="24"/>
        </w:rPr>
      </w:pPr>
      <w:r w:rsidRPr="005D280D">
        <w:rPr>
          <w:rFonts w:ascii="Times New Roman" w:hAnsi="Times New Roman"/>
          <w:sz w:val="24"/>
        </w:rPr>
        <w:t>Условия проекта договора (</w:t>
      </w:r>
      <w:r w:rsidR="00A7500F">
        <w:rPr>
          <w:rFonts w:ascii="Times New Roman" w:hAnsi="Times New Roman"/>
          <w:sz w:val="24"/>
        </w:rPr>
        <w:t xml:space="preserve">Приложение № </w:t>
      </w:r>
      <w:r w:rsidR="00BF375E">
        <w:rPr>
          <w:rFonts w:ascii="Times New Roman" w:hAnsi="Times New Roman"/>
          <w:sz w:val="24"/>
        </w:rPr>
        <w:t>4</w:t>
      </w:r>
      <w:r w:rsidRPr="005D280D">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w:t>
      </w:r>
      <w:r w:rsidRPr="00C17C96">
        <w:rPr>
          <w:rFonts w:ascii="Times New Roman" w:hAnsi="Times New Roman" w:cs="Times New Roman"/>
          <w:sz w:val="24"/>
          <w:szCs w:val="24"/>
        </w:rPr>
        <w:t>направленной ранее. Коммерческие части оферт, поступившие в Общество позже уст</w:t>
      </w:r>
      <w:r w:rsidRPr="00C561F7">
        <w:rPr>
          <w:rFonts w:ascii="Times New Roman" w:hAnsi="Times New Roman" w:cs="Times New Roman"/>
          <w:sz w:val="24"/>
          <w:szCs w:val="24"/>
        </w:rPr>
        <w:t xml:space="preserve">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w:t>
      </w:r>
      <w:r w:rsidR="00586130">
        <w:rPr>
          <w:rFonts w:ascii="Times New Roman" w:hAnsi="Times New Roman" w:cs="Times New Roman"/>
          <w:sz w:val="24"/>
          <w:szCs w:val="24"/>
        </w:rPr>
        <w:t>Приложения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w:t>
      </w:r>
      <w:r w:rsidRPr="00C561F7">
        <w:rPr>
          <w:rFonts w:ascii="Times New Roman" w:hAnsi="Times New Roman" w:cs="Times New Roman"/>
          <w:sz w:val="24"/>
          <w:szCs w:val="24"/>
        </w:rPr>
        <w:lastRenderedPageBreak/>
        <w:t>утверждения указанного заключения. Оповещение содержит информацию о том, по каким из критериев, указанных в требованиях к предмету оферты (</w:t>
      </w:r>
      <w:r w:rsidR="00062D43">
        <w:rPr>
          <w:rFonts w:ascii="Times New Roman" w:hAnsi="Times New Roman" w:cs="Times New Roman"/>
          <w:sz w:val="24"/>
          <w:szCs w:val="24"/>
        </w:rPr>
        <w:t>Приложение № 1</w:t>
      </w:r>
      <w:r w:rsidRPr="00C561F7">
        <w:rPr>
          <w:rFonts w:ascii="Times New Roman" w:hAnsi="Times New Roman" w:cs="Times New Roman"/>
          <w:sz w:val="24"/>
          <w:szCs w:val="24"/>
        </w:rPr>
        <w:t>), участник закупки не прошел техническую оценку.</w:t>
      </w:r>
    </w:p>
    <w:p w:rsidR="00412F6F" w:rsidRDefault="00412F6F" w:rsidP="00DE7BED">
      <w:pPr>
        <w:pStyle w:val="a"/>
        <w:numPr>
          <w:ilvl w:val="0"/>
          <w:numId w:val="0"/>
        </w:numPr>
        <w:tabs>
          <w:tab w:val="left" w:pos="284"/>
        </w:tabs>
        <w:ind w:firstLine="709"/>
        <w:rPr>
          <w:rFonts w:ascii="Times New Roman" w:hAnsi="Times New Roman" w:cs="Times New Roman"/>
          <w:sz w:val="24"/>
          <w:szCs w:val="24"/>
        </w:rPr>
      </w:pPr>
      <w:r w:rsidRPr="00412F6F">
        <w:rPr>
          <w:rFonts w:ascii="Times New Roman" w:hAnsi="Times New Roman" w:cs="Times New Roman"/>
          <w:sz w:val="24"/>
          <w:szCs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42AB5" w:rsidRDefault="00DE7BED" w:rsidP="00D42AB5">
      <w:pPr>
        <w:ind w:firstLine="720"/>
        <w:jc w:val="both"/>
        <w:rPr>
          <w:rFonts w:cs="Arial"/>
          <w:szCs w:val="22"/>
        </w:rPr>
      </w:pPr>
      <w:r w:rsidRPr="00C561F7">
        <w:rPr>
          <w:rFonts w:ascii="Times New Roman" w:hAnsi="Times New Roman"/>
          <w:sz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D42AB5" w:rsidRPr="00D42AB5">
        <w:rPr>
          <w:rFonts w:cs="Arial"/>
          <w:szCs w:val="22"/>
        </w:rPr>
        <w:t xml:space="preserve"> </w:t>
      </w:r>
    </w:p>
    <w:p w:rsidR="00D42AB5" w:rsidRPr="009901AB" w:rsidRDefault="00D42AB5" w:rsidP="00D42AB5">
      <w:pPr>
        <w:ind w:firstLine="720"/>
        <w:jc w:val="both"/>
        <w:rPr>
          <w:rFonts w:ascii="Times New Roman" w:hAnsi="Times New Roman"/>
          <w:sz w:val="24"/>
        </w:rPr>
      </w:pPr>
      <w:r w:rsidRPr="009901AB">
        <w:rPr>
          <w:rFonts w:ascii="Times New Roman" w:hAnsi="Times New Roman"/>
          <w:sz w:val="24"/>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706458">
        <w:rPr>
          <w:rFonts w:ascii="Times New Roman" w:hAnsi="Times New Roman"/>
          <w:b/>
          <w:sz w:val="24"/>
        </w:rPr>
        <w:t>30</w:t>
      </w:r>
      <w:r w:rsidR="00230908" w:rsidRPr="00C561F7">
        <w:rPr>
          <w:rFonts w:ascii="Times New Roman" w:hAnsi="Times New Roman"/>
          <w:b/>
          <w:sz w:val="24"/>
        </w:rPr>
        <w:t xml:space="preserve"> </w:t>
      </w:r>
      <w:r w:rsidR="00706458">
        <w:rPr>
          <w:rFonts w:ascii="Times New Roman" w:hAnsi="Times New Roman"/>
          <w:b/>
          <w:sz w:val="24"/>
        </w:rPr>
        <w:t>сентября</w:t>
      </w:r>
      <w:r w:rsidR="00230908" w:rsidRPr="00C561F7">
        <w:rPr>
          <w:rFonts w:ascii="Times New Roman" w:hAnsi="Times New Roman"/>
          <w:b/>
          <w:sz w:val="24"/>
        </w:rPr>
        <w:t xml:space="preserve"> 201</w:t>
      </w:r>
      <w:r w:rsidR="00B30CC1">
        <w:rPr>
          <w:rFonts w:ascii="Times New Roman" w:hAnsi="Times New Roman"/>
          <w:b/>
          <w:sz w:val="24"/>
        </w:rPr>
        <w:t>7</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Pr="00144FEC"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144FEC">
        <w:rPr>
          <w:rFonts w:ascii="Times New Roman" w:hAnsi="Times New Roman"/>
          <w:sz w:val="24"/>
        </w:rPr>
        <w:t>Извещение о согласии сделать оферту (</w:t>
      </w:r>
      <w:r w:rsidR="007F7250" w:rsidRPr="00144FEC">
        <w:rPr>
          <w:rFonts w:ascii="Times New Roman" w:hAnsi="Times New Roman"/>
          <w:sz w:val="24"/>
        </w:rPr>
        <w:t xml:space="preserve">Приложение № </w:t>
      </w:r>
      <w:r w:rsidR="00BF375E" w:rsidRPr="00144FEC">
        <w:rPr>
          <w:rFonts w:ascii="Times New Roman" w:hAnsi="Times New Roman"/>
          <w:sz w:val="24"/>
        </w:rPr>
        <w:t>2</w:t>
      </w:r>
      <w:r w:rsidR="007F7250" w:rsidRPr="00144FEC">
        <w:rPr>
          <w:rFonts w:ascii="Times New Roman" w:hAnsi="Times New Roman"/>
          <w:sz w:val="24"/>
        </w:rPr>
        <w:t xml:space="preserve"> к настоящему ПДО)</w:t>
      </w:r>
      <w:r w:rsidRPr="00144FEC">
        <w:rPr>
          <w:rFonts w:ascii="Times New Roman" w:hAnsi="Times New Roman"/>
          <w:sz w:val="24"/>
        </w:rPr>
        <w:t>, подписанн</w:t>
      </w:r>
      <w:r w:rsidR="000F69AA">
        <w:rPr>
          <w:rFonts w:ascii="Times New Roman" w:hAnsi="Times New Roman"/>
          <w:sz w:val="24"/>
        </w:rPr>
        <w:t>ое</w:t>
      </w:r>
      <w:r w:rsidRPr="00144FEC">
        <w:rPr>
          <w:rFonts w:ascii="Times New Roman" w:hAnsi="Times New Roman"/>
          <w:sz w:val="24"/>
        </w:rPr>
        <w:t xml:space="preserve"> </w:t>
      </w:r>
      <w:r w:rsidR="000F69AA" w:rsidRPr="000F69AA">
        <w:rPr>
          <w:rFonts w:ascii="Times New Roman" w:hAnsi="Times New Roman"/>
          <w:sz w:val="24"/>
        </w:rPr>
        <w:t xml:space="preserve">руководителем </w:t>
      </w:r>
      <w:r w:rsidRPr="00144FEC">
        <w:rPr>
          <w:rFonts w:ascii="Times New Roman" w:hAnsi="Times New Roman"/>
          <w:sz w:val="24"/>
        </w:rPr>
        <w:t>и заверенная печатью участника закупки;</w:t>
      </w:r>
    </w:p>
    <w:p w:rsidR="00DE7BED"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144FEC">
        <w:rPr>
          <w:rFonts w:ascii="Times New Roman" w:hAnsi="Times New Roman"/>
          <w:sz w:val="24"/>
        </w:rPr>
        <w:t>Перечень аффилированных организаций (</w:t>
      </w:r>
      <w:r w:rsidR="007F7250" w:rsidRPr="00144FEC">
        <w:rPr>
          <w:rFonts w:ascii="Times New Roman" w:hAnsi="Times New Roman"/>
          <w:sz w:val="24"/>
        </w:rPr>
        <w:t xml:space="preserve">Приложение № </w:t>
      </w:r>
      <w:r w:rsidR="00BF375E" w:rsidRPr="00144FEC">
        <w:rPr>
          <w:rFonts w:ascii="Times New Roman" w:hAnsi="Times New Roman"/>
          <w:sz w:val="24"/>
        </w:rPr>
        <w:t>5</w:t>
      </w:r>
      <w:r w:rsidR="007F7250" w:rsidRPr="00144FEC">
        <w:rPr>
          <w:rFonts w:ascii="Times New Roman" w:hAnsi="Times New Roman"/>
          <w:sz w:val="24"/>
        </w:rPr>
        <w:t xml:space="preserve"> к настоящему ПДО</w:t>
      </w:r>
      <w:r w:rsidR="0085017D" w:rsidRPr="00144FEC">
        <w:rPr>
          <w:rFonts w:ascii="Times New Roman" w:hAnsi="Times New Roman"/>
          <w:sz w:val="24"/>
        </w:rPr>
        <w:t>)</w:t>
      </w:r>
      <w:r w:rsidRPr="00144FEC">
        <w:rPr>
          <w:rFonts w:ascii="Times New Roman" w:hAnsi="Times New Roman"/>
          <w:sz w:val="24"/>
        </w:rPr>
        <w:t>, подписанн</w:t>
      </w:r>
      <w:r w:rsidR="007F7250" w:rsidRPr="00144FEC">
        <w:rPr>
          <w:rFonts w:ascii="Times New Roman" w:hAnsi="Times New Roman"/>
          <w:sz w:val="24"/>
        </w:rPr>
        <w:t>ый</w:t>
      </w:r>
      <w:r w:rsidRPr="00144FEC">
        <w:rPr>
          <w:rFonts w:ascii="Times New Roman" w:hAnsi="Times New Roman"/>
          <w:sz w:val="24"/>
        </w:rPr>
        <w:t xml:space="preserve"> уполномоченным лицом и заверенн</w:t>
      </w:r>
      <w:r w:rsidR="007F7250" w:rsidRPr="00144FEC">
        <w:rPr>
          <w:rFonts w:ascii="Times New Roman" w:hAnsi="Times New Roman"/>
          <w:sz w:val="24"/>
        </w:rPr>
        <w:t>ый</w:t>
      </w:r>
      <w:r w:rsidRPr="00144FEC">
        <w:rPr>
          <w:rFonts w:ascii="Times New Roman" w:hAnsi="Times New Roman"/>
          <w:sz w:val="24"/>
        </w:rPr>
        <w:t xml:space="preserve"> печатью участника закупки;</w:t>
      </w:r>
    </w:p>
    <w:p w:rsidR="008834C9" w:rsidRPr="008E72C0" w:rsidRDefault="008834C9" w:rsidP="008834C9">
      <w:pPr>
        <w:pStyle w:val="a6"/>
        <w:numPr>
          <w:ilvl w:val="0"/>
          <w:numId w:val="2"/>
        </w:numPr>
        <w:tabs>
          <w:tab w:val="left" w:pos="1418"/>
        </w:tabs>
        <w:ind w:left="1418" w:hanging="283"/>
        <w:contextualSpacing w:val="0"/>
        <w:jc w:val="both"/>
        <w:rPr>
          <w:rFonts w:ascii="Times New Roman" w:hAnsi="Times New Roman"/>
          <w:sz w:val="24"/>
        </w:rPr>
      </w:pPr>
      <w:r w:rsidRPr="008E72C0">
        <w:rPr>
          <w:rFonts w:ascii="Times New Roman" w:hAnsi="Times New Roman"/>
          <w:sz w:val="24"/>
        </w:rPr>
        <w:t xml:space="preserve">Справка о заключенных и выполненных аналогичных договорах за последние </w:t>
      </w:r>
      <w:r w:rsidR="001161D9" w:rsidRPr="008E72C0">
        <w:rPr>
          <w:rFonts w:ascii="Times New Roman" w:hAnsi="Times New Roman"/>
          <w:sz w:val="24"/>
        </w:rPr>
        <w:t>10</w:t>
      </w:r>
      <w:r w:rsidRPr="008E72C0">
        <w:rPr>
          <w:rFonts w:ascii="Times New Roman" w:hAnsi="Times New Roman"/>
          <w:sz w:val="24"/>
        </w:rPr>
        <w:t xml:space="preserve"> лет (Приложение № 6 к настоящему ПДО)</w:t>
      </w:r>
      <w:r w:rsidR="008E72C0" w:rsidRPr="008E72C0">
        <w:rPr>
          <w:rFonts w:ascii="Times New Roman" w:hAnsi="Times New Roman"/>
          <w:sz w:val="24"/>
        </w:rPr>
        <w:t xml:space="preserve"> с указанием общего количества договоров и трех основных Страхователей по каждому году (по филиалу в г. Ярославль)</w:t>
      </w:r>
      <w:r w:rsidRPr="008E72C0">
        <w:rPr>
          <w:rFonts w:ascii="Times New Roman" w:hAnsi="Times New Roman"/>
          <w:sz w:val="24"/>
        </w:rPr>
        <w:t>, подписанная уполномоченным лицом и заверенная печатью участника закупки;</w:t>
      </w:r>
    </w:p>
    <w:p w:rsidR="00606244" w:rsidRPr="00606244" w:rsidRDefault="0058704E" w:rsidP="00C17C96">
      <w:pPr>
        <w:pStyle w:val="a6"/>
        <w:numPr>
          <w:ilvl w:val="0"/>
          <w:numId w:val="2"/>
        </w:numPr>
        <w:ind w:left="1418" w:hanging="283"/>
        <w:jc w:val="both"/>
        <w:rPr>
          <w:rFonts w:ascii="Times New Roman" w:hAnsi="Times New Roman"/>
          <w:sz w:val="24"/>
        </w:rPr>
      </w:pPr>
      <w:r w:rsidRPr="0058704E">
        <w:rPr>
          <w:rFonts w:ascii="Times New Roman" w:hAnsi="Times New Roman"/>
          <w:sz w:val="24"/>
        </w:rPr>
        <w:t>Копия лицензии на осуществление добровольного страхования от несчастных случаев</w:t>
      </w:r>
      <w:r w:rsidR="00606244" w:rsidRPr="00606244">
        <w:rPr>
          <w:rFonts w:ascii="Times New Roman" w:hAnsi="Times New Roman"/>
          <w:sz w:val="24"/>
        </w:rPr>
        <w:t xml:space="preserve">, </w:t>
      </w:r>
      <w:r w:rsidR="00B63430" w:rsidRPr="00B63430">
        <w:rPr>
          <w:rFonts w:ascii="Times New Roman" w:hAnsi="Times New Roman"/>
          <w:sz w:val="24"/>
        </w:rPr>
        <w:t>заверенная подписью руководителя и печатью организации</w:t>
      </w:r>
      <w:r w:rsidR="00606244" w:rsidRPr="00606244">
        <w:rPr>
          <w:rFonts w:ascii="Times New Roman" w:hAnsi="Times New Roman"/>
          <w:sz w:val="24"/>
        </w:rPr>
        <w:t>;</w:t>
      </w:r>
    </w:p>
    <w:p w:rsidR="00606244" w:rsidRPr="002A53AF" w:rsidRDefault="006143F3" w:rsidP="00C17C96">
      <w:pPr>
        <w:pStyle w:val="a6"/>
        <w:numPr>
          <w:ilvl w:val="0"/>
          <w:numId w:val="2"/>
        </w:numPr>
        <w:tabs>
          <w:tab w:val="left" w:pos="1418"/>
        </w:tabs>
        <w:ind w:left="1418" w:hanging="283"/>
        <w:contextualSpacing w:val="0"/>
        <w:jc w:val="both"/>
        <w:rPr>
          <w:rFonts w:ascii="Times New Roman" w:hAnsi="Times New Roman"/>
          <w:sz w:val="24"/>
        </w:rPr>
      </w:pPr>
      <w:r w:rsidRPr="006143F3">
        <w:rPr>
          <w:rFonts w:ascii="Times New Roman" w:hAnsi="Times New Roman"/>
          <w:sz w:val="24"/>
        </w:rPr>
        <w:t>Копия действующего Свидетельства о присвоени</w:t>
      </w:r>
      <w:r>
        <w:rPr>
          <w:rFonts w:ascii="Times New Roman" w:hAnsi="Times New Roman"/>
          <w:sz w:val="24"/>
        </w:rPr>
        <w:t xml:space="preserve">и рейтинга по методике агентства </w:t>
      </w:r>
      <w:r w:rsidRPr="006143F3">
        <w:rPr>
          <w:rFonts w:ascii="Times New Roman" w:hAnsi="Times New Roman"/>
          <w:sz w:val="24"/>
        </w:rPr>
        <w:t>«Эксперт РА»</w:t>
      </w:r>
      <w:r w:rsidR="000F4B06" w:rsidRPr="000F4B06">
        <w:rPr>
          <w:rFonts w:ascii="Times New Roman" w:hAnsi="Times New Roman"/>
        </w:rPr>
        <w:t xml:space="preserve"> </w:t>
      </w:r>
      <w:r w:rsidR="000F4B06" w:rsidRPr="000F4B06">
        <w:rPr>
          <w:rFonts w:ascii="Times New Roman" w:hAnsi="Times New Roman"/>
          <w:sz w:val="24"/>
        </w:rPr>
        <w:t>не ниже А++</w:t>
      </w:r>
      <w:r w:rsidR="00627922">
        <w:rPr>
          <w:rFonts w:ascii="Times New Roman" w:hAnsi="Times New Roman"/>
          <w:sz w:val="24"/>
        </w:rPr>
        <w:t xml:space="preserve">, </w:t>
      </w:r>
      <w:r w:rsidR="00B63430" w:rsidRPr="00B63430">
        <w:rPr>
          <w:rFonts w:ascii="Times New Roman" w:hAnsi="Times New Roman"/>
          <w:sz w:val="24"/>
        </w:rPr>
        <w:t>заверенная подписью руководителя и печатью организации</w:t>
      </w:r>
      <w:r w:rsidR="00627922" w:rsidRPr="00627922">
        <w:rPr>
          <w:rFonts w:ascii="Times New Roman" w:hAnsi="Times New Roman"/>
          <w:sz w:val="24"/>
        </w:rPr>
        <w:t>;</w:t>
      </w:r>
    </w:p>
    <w:p w:rsidR="00C808B7" w:rsidRDefault="007D5F29" w:rsidP="00C808B7">
      <w:pPr>
        <w:pStyle w:val="a6"/>
        <w:numPr>
          <w:ilvl w:val="0"/>
          <w:numId w:val="2"/>
        </w:numPr>
        <w:tabs>
          <w:tab w:val="left" w:pos="1418"/>
        </w:tabs>
        <w:ind w:left="1418" w:hanging="283"/>
        <w:contextualSpacing w:val="0"/>
        <w:jc w:val="both"/>
        <w:rPr>
          <w:rFonts w:ascii="Times New Roman" w:hAnsi="Times New Roman"/>
          <w:sz w:val="24"/>
        </w:rPr>
      </w:pPr>
      <w:r w:rsidRPr="007D5F29">
        <w:rPr>
          <w:rFonts w:ascii="Times New Roman" w:hAnsi="Times New Roman"/>
          <w:sz w:val="24"/>
        </w:rPr>
        <w:t>Справка о наличии филиала в г. Ярославль</w:t>
      </w:r>
      <w:r w:rsidR="009769B9">
        <w:rPr>
          <w:rFonts w:ascii="Times New Roman" w:hAnsi="Times New Roman"/>
          <w:sz w:val="24"/>
        </w:rPr>
        <w:t>,</w:t>
      </w:r>
      <w:r w:rsidR="009769B9" w:rsidRPr="009769B9">
        <w:rPr>
          <w:rFonts w:ascii="Times New Roman" w:hAnsi="Times New Roman"/>
          <w:sz w:val="24"/>
        </w:rPr>
        <w:t xml:space="preserve"> подписанн</w:t>
      </w:r>
      <w:r>
        <w:rPr>
          <w:rFonts w:ascii="Times New Roman" w:hAnsi="Times New Roman"/>
          <w:sz w:val="24"/>
        </w:rPr>
        <w:t>ая</w:t>
      </w:r>
      <w:r w:rsidR="009769B9" w:rsidRPr="009769B9">
        <w:rPr>
          <w:rFonts w:ascii="Times New Roman" w:hAnsi="Times New Roman"/>
          <w:sz w:val="24"/>
        </w:rPr>
        <w:t xml:space="preserve"> </w:t>
      </w:r>
      <w:r w:rsidR="00913A7A" w:rsidRPr="00913A7A">
        <w:rPr>
          <w:rFonts w:ascii="Times New Roman" w:hAnsi="Times New Roman"/>
          <w:sz w:val="24"/>
        </w:rPr>
        <w:t>руководите</w:t>
      </w:r>
      <w:r w:rsidR="00913A7A">
        <w:rPr>
          <w:rFonts w:ascii="Times New Roman" w:hAnsi="Times New Roman"/>
          <w:sz w:val="24"/>
        </w:rPr>
        <w:t>лем</w:t>
      </w:r>
      <w:r w:rsidR="009769B9" w:rsidRPr="009769B9">
        <w:rPr>
          <w:rFonts w:ascii="Times New Roman" w:hAnsi="Times New Roman"/>
          <w:sz w:val="24"/>
        </w:rPr>
        <w:t xml:space="preserve"> и заверенн</w:t>
      </w:r>
      <w:r>
        <w:rPr>
          <w:rFonts w:ascii="Times New Roman" w:hAnsi="Times New Roman"/>
          <w:sz w:val="24"/>
        </w:rPr>
        <w:t>ая</w:t>
      </w:r>
      <w:r w:rsidR="009769B9" w:rsidRPr="009769B9">
        <w:rPr>
          <w:rFonts w:ascii="Times New Roman" w:hAnsi="Times New Roman"/>
          <w:sz w:val="24"/>
        </w:rPr>
        <w:t xml:space="preserve"> печатью участника закупки</w:t>
      </w:r>
      <w:r w:rsidR="00C808B7" w:rsidRPr="002A53AF">
        <w:rPr>
          <w:rFonts w:ascii="Times New Roman" w:hAnsi="Times New Roman"/>
          <w:sz w:val="24"/>
        </w:rPr>
        <w:t>;</w:t>
      </w:r>
    </w:p>
    <w:p w:rsidR="00EE057A" w:rsidRDefault="00EE057A" w:rsidP="00EE057A">
      <w:pPr>
        <w:pStyle w:val="a6"/>
        <w:numPr>
          <w:ilvl w:val="0"/>
          <w:numId w:val="2"/>
        </w:numPr>
        <w:tabs>
          <w:tab w:val="left" w:pos="1418"/>
        </w:tabs>
        <w:ind w:left="1418" w:hanging="283"/>
        <w:contextualSpacing w:val="0"/>
        <w:jc w:val="both"/>
        <w:rPr>
          <w:rFonts w:ascii="Times New Roman" w:hAnsi="Times New Roman"/>
          <w:sz w:val="24"/>
        </w:rPr>
      </w:pPr>
      <w:r>
        <w:rPr>
          <w:rFonts w:ascii="Times New Roman" w:hAnsi="Times New Roman"/>
          <w:sz w:val="24"/>
        </w:rPr>
        <w:t>Справка об объемах страховых премий и выплат по договорам страхования юридических лиц за 2014-2016 г.г. по НС (в целом по страховой компании),</w:t>
      </w:r>
      <w:r w:rsidRPr="00EE057A">
        <w:t xml:space="preserve"> </w:t>
      </w:r>
      <w:r w:rsidRPr="009769B9">
        <w:rPr>
          <w:rFonts w:ascii="Times New Roman" w:hAnsi="Times New Roman"/>
          <w:sz w:val="24"/>
        </w:rPr>
        <w:t>подписанн</w:t>
      </w:r>
      <w:r>
        <w:rPr>
          <w:rFonts w:ascii="Times New Roman" w:hAnsi="Times New Roman"/>
          <w:sz w:val="24"/>
        </w:rPr>
        <w:t>ая</w:t>
      </w:r>
      <w:r w:rsidRPr="009769B9">
        <w:rPr>
          <w:rFonts w:ascii="Times New Roman" w:hAnsi="Times New Roman"/>
          <w:sz w:val="24"/>
        </w:rPr>
        <w:t xml:space="preserve"> </w:t>
      </w:r>
      <w:r w:rsidRPr="00913A7A">
        <w:rPr>
          <w:rFonts w:ascii="Times New Roman" w:hAnsi="Times New Roman"/>
          <w:sz w:val="24"/>
        </w:rPr>
        <w:t>руководите</w:t>
      </w:r>
      <w:r>
        <w:rPr>
          <w:rFonts w:ascii="Times New Roman" w:hAnsi="Times New Roman"/>
          <w:sz w:val="24"/>
        </w:rPr>
        <w:t>лем</w:t>
      </w:r>
      <w:r w:rsidRPr="009769B9">
        <w:rPr>
          <w:rFonts w:ascii="Times New Roman" w:hAnsi="Times New Roman"/>
          <w:sz w:val="24"/>
        </w:rPr>
        <w:t xml:space="preserve"> и заверенн</w:t>
      </w:r>
      <w:r>
        <w:rPr>
          <w:rFonts w:ascii="Times New Roman" w:hAnsi="Times New Roman"/>
          <w:sz w:val="24"/>
        </w:rPr>
        <w:t>ая</w:t>
      </w:r>
      <w:r w:rsidRPr="009769B9">
        <w:rPr>
          <w:rFonts w:ascii="Times New Roman" w:hAnsi="Times New Roman"/>
          <w:sz w:val="24"/>
        </w:rPr>
        <w:t xml:space="preserve"> печатью участника закупки</w:t>
      </w:r>
      <w:r w:rsidRPr="002A53AF">
        <w:rPr>
          <w:rFonts w:ascii="Times New Roman" w:hAnsi="Times New Roman"/>
          <w:sz w:val="24"/>
        </w:rPr>
        <w:t>;</w:t>
      </w:r>
    </w:p>
    <w:p w:rsidR="006C38E7" w:rsidRPr="008E72C0" w:rsidRDefault="00B63430" w:rsidP="008E69D8">
      <w:pPr>
        <w:pStyle w:val="a6"/>
        <w:numPr>
          <w:ilvl w:val="0"/>
          <w:numId w:val="2"/>
        </w:numPr>
        <w:tabs>
          <w:tab w:val="left" w:pos="1418"/>
        </w:tabs>
        <w:ind w:left="1418" w:hanging="283"/>
        <w:contextualSpacing w:val="0"/>
        <w:jc w:val="both"/>
        <w:rPr>
          <w:rFonts w:ascii="Times New Roman" w:hAnsi="Times New Roman"/>
          <w:sz w:val="24"/>
        </w:rPr>
      </w:pPr>
      <w:r w:rsidRPr="008E72C0">
        <w:rPr>
          <w:rFonts w:ascii="Times New Roman" w:hAnsi="Times New Roman"/>
          <w:sz w:val="24"/>
        </w:rPr>
        <w:lastRenderedPageBreak/>
        <w:t>Копия Правил страхования от несчастных случаев, заверенная подписью руководителя и печатью организации</w:t>
      </w:r>
      <w:r w:rsidR="008E69D8" w:rsidRPr="008E72C0">
        <w:rPr>
          <w:rFonts w:ascii="Times New Roman" w:hAnsi="Times New Roman"/>
          <w:sz w:val="24"/>
        </w:rPr>
        <w:t>;</w:t>
      </w:r>
    </w:p>
    <w:p w:rsidR="00913A7A" w:rsidRPr="008E72C0" w:rsidRDefault="00DA6DDB" w:rsidP="008E69D8">
      <w:pPr>
        <w:pStyle w:val="a6"/>
        <w:numPr>
          <w:ilvl w:val="0"/>
          <w:numId w:val="2"/>
        </w:numPr>
        <w:tabs>
          <w:tab w:val="left" w:pos="1418"/>
        </w:tabs>
        <w:ind w:left="1418" w:hanging="283"/>
        <w:contextualSpacing w:val="0"/>
        <w:jc w:val="both"/>
        <w:rPr>
          <w:rFonts w:ascii="Times New Roman" w:hAnsi="Times New Roman"/>
          <w:sz w:val="24"/>
        </w:rPr>
      </w:pPr>
      <w:r>
        <w:rPr>
          <w:rFonts w:ascii="Times New Roman" w:hAnsi="Times New Roman"/>
          <w:sz w:val="24"/>
        </w:rPr>
        <w:t>Таблица</w:t>
      </w:r>
      <w:r w:rsidR="00913A7A" w:rsidRPr="008E72C0">
        <w:rPr>
          <w:rFonts w:ascii="Times New Roman" w:hAnsi="Times New Roman"/>
          <w:sz w:val="24"/>
        </w:rPr>
        <w:t xml:space="preserve"> размеров страховых выплат, заверенная подписью руководителя и печатью организации;</w:t>
      </w:r>
    </w:p>
    <w:p w:rsidR="00024041" w:rsidRDefault="00D948D7" w:rsidP="00024041">
      <w:pPr>
        <w:pStyle w:val="a6"/>
        <w:numPr>
          <w:ilvl w:val="0"/>
          <w:numId w:val="2"/>
        </w:numPr>
        <w:ind w:left="1440"/>
        <w:jc w:val="both"/>
        <w:rPr>
          <w:rFonts w:ascii="Times New Roman" w:hAnsi="Times New Roman"/>
          <w:sz w:val="24"/>
        </w:rPr>
      </w:pPr>
      <w:r w:rsidRPr="00D948D7">
        <w:rPr>
          <w:rFonts w:ascii="Times New Roman" w:hAnsi="Times New Roman"/>
          <w:sz w:val="24"/>
        </w:rPr>
        <w:t xml:space="preserve">Справка </w:t>
      </w:r>
      <w:r>
        <w:rPr>
          <w:rFonts w:ascii="Times New Roman" w:hAnsi="Times New Roman"/>
          <w:sz w:val="24"/>
        </w:rPr>
        <w:t>о т</w:t>
      </w:r>
      <w:r w:rsidRPr="00D948D7">
        <w:rPr>
          <w:rFonts w:ascii="Times New Roman" w:hAnsi="Times New Roman"/>
          <w:sz w:val="24"/>
        </w:rPr>
        <w:t>екуще</w:t>
      </w:r>
      <w:r>
        <w:rPr>
          <w:rFonts w:ascii="Times New Roman" w:hAnsi="Times New Roman"/>
          <w:sz w:val="24"/>
        </w:rPr>
        <w:t>м</w:t>
      </w:r>
      <w:r w:rsidRPr="00D948D7">
        <w:rPr>
          <w:rFonts w:ascii="Times New Roman" w:hAnsi="Times New Roman"/>
          <w:sz w:val="24"/>
        </w:rPr>
        <w:t xml:space="preserve"> количеств</w:t>
      </w:r>
      <w:r>
        <w:rPr>
          <w:rFonts w:ascii="Times New Roman" w:hAnsi="Times New Roman"/>
          <w:sz w:val="24"/>
        </w:rPr>
        <w:t>е</w:t>
      </w:r>
      <w:r w:rsidRPr="00D948D7">
        <w:rPr>
          <w:rFonts w:ascii="Times New Roman" w:hAnsi="Times New Roman"/>
          <w:sz w:val="24"/>
        </w:rPr>
        <w:t xml:space="preserve"> застрахованных от несчастных случаев в филиале г. Ярославль </w:t>
      </w:r>
      <w:r w:rsidR="008E72C0">
        <w:rPr>
          <w:rFonts w:ascii="Times New Roman" w:hAnsi="Times New Roman"/>
          <w:sz w:val="24"/>
        </w:rPr>
        <w:t>по состоянию на</w:t>
      </w:r>
      <w:r w:rsidRPr="00D948D7">
        <w:rPr>
          <w:rFonts w:ascii="Times New Roman" w:hAnsi="Times New Roman"/>
          <w:sz w:val="24"/>
        </w:rPr>
        <w:t xml:space="preserve"> 01.0</w:t>
      </w:r>
      <w:r w:rsidR="008E72C0">
        <w:rPr>
          <w:rFonts w:ascii="Times New Roman" w:hAnsi="Times New Roman"/>
          <w:sz w:val="24"/>
        </w:rPr>
        <w:t>4</w:t>
      </w:r>
      <w:r w:rsidRPr="00D948D7">
        <w:rPr>
          <w:rFonts w:ascii="Times New Roman" w:hAnsi="Times New Roman"/>
          <w:sz w:val="24"/>
        </w:rPr>
        <w:t>.201</w:t>
      </w:r>
      <w:r w:rsidR="008E72C0">
        <w:rPr>
          <w:rFonts w:ascii="Times New Roman" w:hAnsi="Times New Roman"/>
          <w:sz w:val="24"/>
        </w:rPr>
        <w:t>7</w:t>
      </w:r>
      <w:r w:rsidRPr="00D948D7">
        <w:rPr>
          <w:rFonts w:ascii="Times New Roman" w:hAnsi="Times New Roman"/>
          <w:sz w:val="24"/>
        </w:rPr>
        <w:t xml:space="preserve"> г.</w:t>
      </w:r>
      <w:r>
        <w:rPr>
          <w:rFonts w:ascii="Times New Roman" w:hAnsi="Times New Roman"/>
          <w:sz w:val="24"/>
        </w:rPr>
        <w:t xml:space="preserve">, </w:t>
      </w:r>
      <w:r w:rsidRPr="00D948D7">
        <w:rPr>
          <w:rFonts w:ascii="Times New Roman" w:hAnsi="Times New Roman"/>
          <w:sz w:val="24"/>
        </w:rPr>
        <w:t>подписанная руководителем и заверенная печатью участника закупки;</w:t>
      </w:r>
      <w:r w:rsidR="00024041" w:rsidRPr="00024041">
        <w:rPr>
          <w:rFonts w:ascii="Times New Roman" w:hAnsi="Times New Roman"/>
          <w:sz w:val="24"/>
        </w:rPr>
        <w:t xml:space="preserve"> </w:t>
      </w:r>
    </w:p>
    <w:p w:rsidR="00913A7A" w:rsidRPr="00024041" w:rsidRDefault="00024041" w:rsidP="00024041">
      <w:pPr>
        <w:pStyle w:val="a6"/>
        <w:numPr>
          <w:ilvl w:val="0"/>
          <w:numId w:val="2"/>
        </w:numPr>
        <w:ind w:left="1440"/>
        <w:jc w:val="both"/>
        <w:rPr>
          <w:rFonts w:ascii="Times New Roman" w:hAnsi="Times New Roman"/>
          <w:sz w:val="24"/>
        </w:rPr>
      </w:pPr>
      <w:r>
        <w:rPr>
          <w:rFonts w:ascii="Times New Roman" w:hAnsi="Times New Roman"/>
          <w:sz w:val="24"/>
        </w:rPr>
        <w:t xml:space="preserve">Письмо </w:t>
      </w:r>
      <w:r w:rsidRPr="001F00C1">
        <w:rPr>
          <w:rFonts w:ascii="Times New Roman" w:hAnsi="Times New Roman"/>
          <w:sz w:val="24"/>
        </w:rPr>
        <w:t>подтверждающе</w:t>
      </w:r>
      <w:r>
        <w:rPr>
          <w:rFonts w:ascii="Times New Roman" w:hAnsi="Times New Roman"/>
          <w:sz w:val="24"/>
        </w:rPr>
        <w:t>е</w:t>
      </w:r>
      <w:r w:rsidRPr="001F00C1">
        <w:rPr>
          <w:rFonts w:ascii="Times New Roman" w:hAnsi="Times New Roman"/>
          <w:sz w:val="24"/>
        </w:rPr>
        <w:t xml:space="preserve"> </w:t>
      </w:r>
      <w:r w:rsidRPr="00706920">
        <w:rPr>
          <w:rFonts w:ascii="Times New Roman" w:hAnsi="Times New Roman"/>
          <w:sz w:val="24"/>
        </w:rPr>
        <w:t>отсутствие изменений в уставных и регистрационных документах контрагента</w:t>
      </w:r>
      <w:r w:rsidRPr="001F00C1">
        <w:rPr>
          <w:rFonts w:ascii="Times New Roman" w:hAnsi="Times New Roman"/>
          <w:sz w:val="24"/>
        </w:rPr>
        <w:t xml:space="preserve"> (</w:t>
      </w:r>
      <w:r>
        <w:rPr>
          <w:rFonts w:ascii="Times New Roman" w:hAnsi="Times New Roman"/>
          <w:sz w:val="24"/>
        </w:rPr>
        <w:t xml:space="preserve">по </w:t>
      </w:r>
      <w:r w:rsidRPr="001F00C1">
        <w:rPr>
          <w:rFonts w:ascii="Times New Roman" w:hAnsi="Times New Roman"/>
          <w:sz w:val="24"/>
        </w:rPr>
        <w:t>форм</w:t>
      </w:r>
      <w:r>
        <w:rPr>
          <w:rFonts w:ascii="Times New Roman" w:hAnsi="Times New Roman"/>
          <w:sz w:val="24"/>
        </w:rPr>
        <w:t>е</w:t>
      </w:r>
      <w:r w:rsidRPr="001F00C1">
        <w:rPr>
          <w:rFonts w:ascii="Times New Roman" w:hAnsi="Times New Roman"/>
          <w:sz w:val="24"/>
        </w:rPr>
        <w:t xml:space="preserve"> № </w:t>
      </w:r>
      <w:r w:rsidR="00101D63">
        <w:rPr>
          <w:rFonts w:ascii="Times New Roman" w:hAnsi="Times New Roman"/>
          <w:sz w:val="24"/>
        </w:rPr>
        <w:t>8</w:t>
      </w:r>
      <w:r w:rsidRPr="001F00C1">
        <w:rPr>
          <w:rFonts w:ascii="Times New Roman" w:hAnsi="Times New Roman"/>
          <w:sz w:val="24"/>
        </w:rPr>
        <w:t>)</w:t>
      </w:r>
      <w:r>
        <w:rPr>
          <w:rFonts w:ascii="Times New Roman" w:hAnsi="Times New Roman"/>
          <w:sz w:val="24"/>
        </w:rPr>
        <w:t>, в случае наличия изменений, с приложением заверенных копий измененных документов,</w:t>
      </w:r>
      <w:r w:rsidRPr="001F00C1">
        <w:t xml:space="preserve"> </w:t>
      </w:r>
      <w:r w:rsidRPr="001F00C1">
        <w:rPr>
          <w:rFonts w:ascii="Times New Roman" w:hAnsi="Times New Roman"/>
          <w:sz w:val="24"/>
        </w:rPr>
        <w:t>подписанное уполномоченным лицом и заверенная печатью участника закупки)</w:t>
      </w:r>
      <w:r>
        <w:rPr>
          <w:rFonts w:ascii="Times New Roman" w:hAnsi="Times New Roman"/>
          <w:sz w:val="24"/>
        </w:rPr>
        <w:t>;</w:t>
      </w:r>
    </w:p>
    <w:p w:rsidR="00DE7BED" w:rsidRPr="005A2225"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930FA">
        <w:rPr>
          <w:rFonts w:ascii="Times New Roman" w:hAnsi="Times New Roman"/>
          <w:sz w:val="24"/>
        </w:rPr>
        <w:t>Копия уведомления о прохождении аккредитации</w:t>
      </w:r>
      <w:r w:rsidRPr="005A2225">
        <w:rPr>
          <w:rFonts w:ascii="Times New Roman" w:hAnsi="Times New Roman"/>
          <w:sz w:val="24"/>
        </w:rPr>
        <w:t xml:space="preserve"> участника закупки, при условии, что статус «аккредитован» действителен в течение не </w:t>
      </w:r>
      <w:r w:rsidR="0088678C" w:rsidRPr="005A2225">
        <w:rPr>
          <w:rFonts w:ascii="Times New Roman" w:hAnsi="Times New Roman"/>
          <w:sz w:val="24"/>
        </w:rPr>
        <w:t>менее 4 (ч</w:t>
      </w:r>
      <w:r w:rsidRPr="005A2225">
        <w:rPr>
          <w:rFonts w:ascii="Times New Roman" w:hAnsi="Times New Roman"/>
          <w:sz w:val="24"/>
        </w:rPr>
        <w:t>етырех) месяцев после даты окончания приема оферт;</w:t>
      </w:r>
    </w:p>
    <w:p w:rsidR="000D53F7" w:rsidRPr="00374789" w:rsidRDefault="000D53F7" w:rsidP="000D53F7">
      <w:pPr>
        <w:pStyle w:val="a6"/>
        <w:numPr>
          <w:ilvl w:val="0"/>
          <w:numId w:val="2"/>
        </w:numPr>
        <w:tabs>
          <w:tab w:val="left" w:pos="1418"/>
        </w:tabs>
        <w:ind w:left="1418" w:hanging="341"/>
        <w:contextualSpacing w:val="0"/>
        <w:jc w:val="both"/>
        <w:rPr>
          <w:rFonts w:ascii="Times New Roman" w:hAnsi="Times New Roman"/>
          <w:sz w:val="24"/>
        </w:rPr>
      </w:pPr>
      <w:r w:rsidRPr="00374789">
        <w:rPr>
          <w:rFonts w:ascii="Times New Roman" w:hAnsi="Times New Roman"/>
          <w:sz w:val="24"/>
        </w:rPr>
        <w:t>Опись документов технической части оферты</w:t>
      </w:r>
      <w:r>
        <w:rPr>
          <w:rFonts w:ascii="Times New Roman" w:hAnsi="Times New Roman"/>
          <w:sz w:val="24"/>
        </w:rPr>
        <w:t xml:space="preserve">, с указанием сквозной нумерацией всех листов, </w:t>
      </w:r>
      <w:r w:rsidRPr="00374789">
        <w:rPr>
          <w:rFonts w:ascii="Times New Roman" w:hAnsi="Times New Roman"/>
          <w:sz w:val="24"/>
        </w:rPr>
        <w:t>подписанная уполномоченным лицом и заверенная печатью участника закупки;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Предложение о заключении договора (</w:t>
      </w:r>
      <w:r w:rsidR="00FA2773" w:rsidRPr="00C561F7">
        <w:rPr>
          <w:rFonts w:ascii="Times New Roman" w:hAnsi="Times New Roman"/>
          <w:sz w:val="24"/>
        </w:rPr>
        <w:t xml:space="preserve">Приложение № </w:t>
      </w:r>
      <w:r w:rsidR="00BF375E">
        <w:rPr>
          <w:rFonts w:ascii="Times New Roman" w:hAnsi="Times New Roman"/>
          <w:sz w:val="24"/>
        </w:rPr>
        <w:t>3</w:t>
      </w:r>
      <w:r w:rsidR="00FA2773" w:rsidRPr="00C561F7">
        <w:rPr>
          <w:rFonts w:ascii="Times New Roman" w:hAnsi="Times New Roman"/>
          <w:sz w:val="24"/>
        </w:rPr>
        <w:t xml:space="preserve"> к настоящему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w:t>
      </w:r>
      <w:r w:rsidR="00C61AAF">
        <w:rPr>
          <w:rFonts w:ascii="Times New Roman" w:hAnsi="Times New Roman"/>
          <w:sz w:val="24"/>
        </w:rPr>
        <w:t xml:space="preserve">ое </w:t>
      </w:r>
      <w:r w:rsidRPr="00C561F7">
        <w:rPr>
          <w:rFonts w:ascii="Times New Roman" w:hAnsi="Times New Roman"/>
          <w:sz w:val="24"/>
        </w:rPr>
        <w:t xml:space="preserve">печатью </w:t>
      </w:r>
      <w:r w:rsidR="00C61AAF">
        <w:rPr>
          <w:rFonts w:ascii="Times New Roman" w:hAnsi="Times New Roman"/>
          <w:sz w:val="24"/>
        </w:rPr>
        <w:t>организации</w:t>
      </w:r>
      <w:r w:rsidRPr="00C561F7">
        <w:rPr>
          <w:rFonts w:ascii="Times New Roman" w:hAnsi="Times New Roman"/>
          <w:sz w:val="24"/>
        </w:rPr>
        <w:t>;</w:t>
      </w:r>
    </w:p>
    <w:p w:rsidR="00101D63" w:rsidRDefault="008E72C0" w:rsidP="00101D63">
      <w:pPr>
        <w:pStyle w:val="a6"/>
        <w:numPr>
          <w:ilvl w:val="0"/>
          <w:numId w:val="2"/>
        </w:numPr>
        <w:ind w:left="1440"/>
        <w:jc w:val="both"/>
        <w:rPr>
          <w:rFonts w:ascii="Times New Roman" w:hAnsi="Times New Roman"/>
          <w:sz w:val="24"/>
        </w:rPr>
      </w:pPr>
      <w:r w:rsidRPr="008C6979">
        <w:rPr>
          <w:rFonts w:ascii="Times New Roman" w:hAnsi="Times New Roman"/>
          <w:sz w:val="24"/>
        </w:rPr>
        <w:t>Подписанный договор</w:t>
      </w:r>
      <w:r>
        <w:rPr>
          <w:rFonts w:ascii="Times New Roman" w:hAnsi="Times New Roman"/>
          <w:sz w:val="24"/>
        </w:rPr>
        <w:t xml:space="preserve"> </w:t>
      </w:r>
      <w:r w:rsidRPr="008C6979">
        <w:rPr>
          <w:rFonts w:ascii="Times New Roman" w:hAnsi="Times New Roman"/>
          <w:sz w:val="24"/>
        </w:rPr>
        <w:t>(</w:t>
      </w:r>
      <w:r>
        <w:rPr>
          <w:rFonts w:ascii="Times New Roman" w:hAnsi="Times New Roman"/>
          <w:sz w:val="24"/>
        </w:rPr>
        <w:t>Форма</w:t>
      </w:r>
      <w:r w:rsidRPr="008C6979">
        <w:rPr>
          <w:rFonts w:ascii="Times New Roman" w:hAnsi="Times New Roman"/>
          <w:sz w:val="24"/>
        </w:rPr>
        <w:t xml:space="preserve"> № </w:t>
      </w:r>
      <w:r>
        <w:rPr>
          <w:rFonts w:ascii="Times New Roman" w:hAnsi="Times New Roman"/>
          <w:sz w:val="24"/>
        </w:rPr>
        <w:t>4</w:t>
      </w:r>
      <w:r w:rsidRPr="008C6979">
        <w:rPr>
          <w:rFonts w:ascii="Times New Roman" w:hAnsi="Times New Roman"/>
          <w:sz w:val="24"/>
        </w:rPr>
        <w:t xml:space="preserve"> к настоящему ПДО) с Приложениями к н</w:t>
      </w:r>
      <w:r>
        <w:rPr>
          <w:rFonts w:ascii="Times New Roman" w:hAnsi="Times New Roman"/>
          <w:sz w:val="24"/>
        </w:rPr>
        <w:t>е</w:t>
      </w:r>
      <w:r w:rsidRPr="008C6979">
        <w:rPr>
          <w:rFonts w:ascii="Times New Roman" w:hAnsi="Times New Roman"/>
          <w:sz w:val="24"/>
        </w:rPr>
        <w:t>м</w:t>
      </w:r>
      <w:r>
        <w:rPr>
          <w:rFonts w:ascii="Times New Roman" w:hAnsi="Times New Roman"/>
          <w:sz w:val="24"/>
        </w:rPr>
        <w:t>у</w:t>
      </w:r>
      <w:r w:rsidRPr="008C6979">
        <w:rPr>
          <w:rFonts w:ascii="Times New Roman" w:hAnsi="Times New Roman"/>
          <w:sz w:val="24"/>
        </w:rPr>
        <w:t>, подписанные и скрепленные печатью организации в редакции Заказчика, в 2-х экземплярах;</w:t>
      </w:r>
      <w:r w:rsidR="00101D63" w:rsidRPr="00101D63">
        <w:rPr>
          <w:rFonts w:ascii="Times New Roman" w:hAnsi="Times New Roman"/>
          <w:sz w:val="24"/>
        </w:rPr>
        <w:t xml:space="preserve"> </w:t>
      </w:r>
    </w:p>
    <w:p w:rsidR="008E72C0" w:rsidRPr="00101D63" w:rsidRDefault="00101D63" w:rsidP="00101D63">
      <w:pPr>
        <w:pStyle w:val="a6"/>
        <w:numPr>
          <w:ilvl w:val="0"/>
          <w:numId w:val="2"/>
        </w:numPr>
        <w:ind w:left="1440"/>
        <w:jc w:val="both"/>
        <w:rPr>
          <w:rFonts w:ascii="Times New Roman" w:hAnsi="Times New Roman"/>
          <w:sz w:val="24"/>
        </w:rPr>
      </w:pPr>
      <w:r>
        <w:rPr>
          <w:rFonts w:ascii="Times New Roman" w:hAnsi="Times New Roman"/>
          <w:sz w:val="24"/>
        </w:rPr>
        <w:t xml:space="preserve">Письмо </w:t>
      </w:r>
      <w:r w:rsidRPr="001F00C1">
        <w:rPr>
          <w:rFonts w:ascii="Times New Roman" w:hAnsi="Times New Roman"/>
          <w:sz w:val="24"/>
        </w:rPr>
        <w:t>подтверждающе</w:t>
      </w:r>
      <w:r>
        <w:rPr>
          <w:rFonts w:ascii="Times New Roman" w:hAnsi="Times New Roman"/>
          <w:sz w:val="24"/>
        </w:rPr>
        <w:t>е</w:t>
      </w:r>
      <w:r w:rsidRPr="001F00C1">
        <w:rPr>
          <w:rFonts w:ascii="Times New Roman" w:hAnsi="Times New Roman"/>
          <w:sz w:val="24"/>
        </w:rPr>
        <w:t xml:space="preserve">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w:t>
      </w:r>
      <w:r>
        <w:rPr>
          <w:rFonts w:ascii="Times New Roman" w:hAnsi="Times New Roman"/>
          <w:sz w:val="24"/>
        </w:rPr>
        <w:t>е</w:t>
      </w:r>
      <w:r w:rsidRPr="001F00C1">
        <w:rPr>
          <w:rFonts w:ascii="Times New Roman" w:hAnsi="Times New Roman"/>
          <w:sz w:val="24"/>
        </w:rPr>
        <w:t xml:space="preserve"> факт одобрения данной сделки уполномоченным органом управления контрагента (</w:t>
      </w:r>
      <w:r>
        <w:rPr>
          <w:rFonts w:ascii="Times New Roman" w:hAnsi="Times New Roman"/>
          <w:sz w:val="24"/>
        </w:rPr>
        <w:t xml:space="preserve">по одному из двух вариантов </w:t>
      </w:r>
      <w:r w:rsidRPr="001F00C1">
        <w:rPr>
          <w:rFonts w:ascii="Times New Roman" w:hAnsi="Times New Roman"/>
          <w:sz w:val="24"/>
        </w:rPr>
        <w:t xml:space="preserve"> форм</w:t>
      </w:r>
      <w:r>
        <w:rPr>
          <w:rFonts w:ascii="Times New Roman" w:hAnsi="Times New Roman"/>
          <w:sz w:val="24"/>
        </w:rPr>
        <w:t>ы</w:t>
      </w:r>
      <w:r w:rsidRPr="001F00C1">
        <w:rPr>
          <w:rFonts w:ascii="Times New Roman" w:hAnsi="Times New Roman"/>
          <w:sz w:val="24"/>
        </w:rPr>
        <w:t xml:space="preserve"> № </w:t>
      </w:r>
      <w:r>
        <w:rPr>
          <w:rFonts w:ascii="Times New Roman" w:hAnsi="Times New Roman"/>
          <w:sz w:val="24"/>
        </w:rPr>
        <w:t>7</w:t>
      </w:r>
      <w:r w:rsidRPr="001F00C1">
        <w:rPr>
          <w:rFonts w:ascii="Times New Roman" w:hAnsi="Times New Roman"/>
          <w:sz w:val="24"/>
        </w:rPr>
        <w:t>)</w:t>
      </w:r>
      <w:r>
        <w:rPr>
          <w:rFonts w:ascii="Times New Roman" w:hAnsi="Times New Roman"/>
          <w:sz w:val="24"/>
        </w:rPr>
        <w:t>,</w:t>
      </w:r>
      <w:r w:rsidRPr="001F00C1">
        <w:t xml:space="preserve"> </w:t>
      </w:r>
      <w:r w:rsidRPr="001F00C1">
        <w:rPr>
          <w:rFonts w:ascii="Times New Roman" w:hAnsi="Times New Roman"/>
          <w:sz w:val="24"/>
        </w:rPr>
        <w:t>подписанное уполномоченным лицом и заверенная печатью участника закупки)</w:t>
      </w:r>
      <w:r>
        <w:rPr>
          <w:rFonts w:ascii="Times New Roman" w:hAnsi="Times New Roman"/>
          <w:sz w:val="24"/>
        </w:rPr>
        <w:t>;</w:t>
      </w:r>
    </w:p>
    <w:p w:rsidR="000D53F7" w:rsidRPr="00C561F7" w:rsidRDefault="000D53F7" w:rsidP="000D53F7">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коммерческой части оферты</w:t>
      </w:r>
      <w:r w:rsidRPr="009E116C">
        <w:rPr>
          <w:rFonts w:ascii="Times New Roman" w:hAnsi="Times New Roman"/>
          <w:sz w:val="24"/>
        </w:rPr>
        <w:t>, с указанием сквозной нумерацией всех листов,</w:t>
      </w:r>
      <w:r w:rsidRPr="00C561F7">
        <w:rPr>
          <w:rFonts w:ascii="Times New Roman" w:hAnsi="Times New Roman"/>
          <w:sz w:val="24"/>
        </w:rPr>
        <w:t xml:space="preserve"> подписанная уполномоченным лицом и заверенная печатью </w:t>
      </w:r>
      <w:r w:rsidR="00C61AAF">
        <w:rPr>
          <w:rFonts w:ascii="Times New Roman" w:hAnsi="Times New Roman"/>
          <w:sz w:val="24"/>
        </w:rPr>
        <w:t>организации</w:t>
      </w:r>
      <w:r w:rsidRPr="00C561F7">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w:t>
      </w:r>
      <w:r w:rsidRPr="00C561F7">
        <w:rPr>
          <w:rFonts w:ascii="Times New Roman" w:hAnsi="Times New Roman"/>
          <w:sz w:val="24"/>
        </w:rPr>
        <w:lastRenderedPageBreak/>
        <w:t xml:space="preserve">должна содержать наименование участника закупки и ссылку на настоящее извещение по форме: «Предложение на ПДО </w:t>
      </w:r>
      <w:r w:rsidR="003523B8" w:rsidRPr="00C561F7">
        <w:rPr>
          <w:rFonts w:ascii="Times New Roman" w:hAnsi="Times New Roman"/>
          <w:sz w:val="24"/>
        </w:rPr>
        <w:t>№</w:t>
      </w:r>
      <w:r w:rsidR="0039710F">
        <w:rPr>
          <w:rFonts w:ascii="Times New Roman" w:hAnsi="Times New Roman"/>
          <w:sz w:val="24"/>
        </w:rPr>
        <w:t xml:space="preserve"> </w:t>
      </w:r>
      <w:r w:rsidR="00B30CC1">
        <w:rPr>
          <w:rFonts w:ascii="Times New Roman" w:hAnsi="Times New Roman"/>
          <w:sz w:val="24"/>
        </w:rPr>
        <w:t>190</w:t>
      </w:r>
      <w:r w:rsidR="003523B8" w:rsidRPr="00C561F7">
        <w:rPr>
          <w:rFonts w:ascii="Times New Roman" w:hAnsi="Times New Roman"/>
          <w:sz w:val="24"/>
        </w:rPr>
        <w:t>-</w:t>
      </w:r>
      <w:r w:rsidR="001E6BEB">
        <w:rPr>
          <w:rFonts w:ascii="Times New Roman" w:hAnsi="Times New Roman"/>
          <w:sz w:val="24"/>
        </w:rPr>
        <w:t>СФ</w:t>
      </w:r>
      <w:r w:rsidR="003523B8" w:rsidRPr="00C561F7">
        <w:rPr>
          <w:rFonts w:ascii="Times New Roman" w:hAnsi="Times New Roman"/>
          <w:sz w:val="24"/>
        </w:rPr>
        <w:t>-201</w:t>
      </w:r>
      <w:r w:rsidR="00B30CC1">
        <w:rPr>
          <w:rFonts w:ascii="Times New Roman" w:hAnsi="Times New Roman"/>
          <w:sz w:val="24"/>
        </w:rPr>
        <w:t>7</w:t>
      </w:r>
      <w:r w:rsidRPr="00C561F7">
        <w:rPr>
          <w:rFonts w:ascii="Times New Roman" w:hAnsi="Times New Roman"/>
          <w:color w:val="FF0000"/>
          <w:sz w:val="24"/>
        </w:rPr>
        <w:t xml:space="preserve"> </w:t>
      </w:r>
      <w:r w:rsidRPr="00C561F7">
        <w:rPr>
          <w:rFonts w:ascii="Times New Roman" w:hAnsi="Times New Roman"/>
          <w:sz w:val="24"/>
        </w:rPr>
        <w:t>от</w:t>
      </w:r>
      <w:r w:rsidRPr="00C561F7">
        <w:rPr>
          <w:rFonts w:ascii="Times New Roman" w:hAnsi="Times New Roman"/>
          <w:color w:val="FF0000"/>
          <w:sz w:val="24"/>
        </w:rPr>
        <w:t xml:space="preserve"> </w:t>
      </w:r>
      <w:r w:rsidR="009901AB">
        <w:rPr>
          <w:rFonts w:ascii="Times New Roman" w:hAnsi="Times New Roman"/>
          <w:sz w:val="24"/>
        </w:rPr>
        <w:t>«13» июля 2017г.</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9901AB">
      <w:pPr>
        <w:spacing w:before="60"/>
        <w:ind w:left="708"/>
        <w:jc w:val="both"/>
        <w:rPr>
          <w:rFonts w:ascii="Times New Roman" w:hAnsi="Times New Roman"/>
          <w:b/>
          <w:sz w:val="24"/>
        </w:rPr>
      </w:pPr>
      <w:r w:rsidRPr="00C561F7">
        <w:rPr>
          <w:rFonts w:ascii="Times New Roman" w:hAnsi="Times New Roman"/>
          <w:b/>
          <w:sz w:val="24"/>
        </w:rPr>
        <w:t>Начало приема оферт – «</w:t>
      </w:r>
      <w:r w:rsidR="009901AB">
        <w:rPr>
          <w:rFonts w:ascii="Times New Roman" w:hAnsi="Times New Roman"/>
          <w:b/>
          <w:sz w:val="24"/>
        </w:rPr>
        <w:t>13</w:t>
      </w:r>
      <w:r w:rsidRPr="00C561F7">
        <w:rPr>
          <w:rFonts w:ascii="Times New Roman" w:hAnsi="Times New Roman"/>
          <w:b/>
          <w:sz w:val="24"/>
        </w:rPr>
        <w:t xml:space="preserve">» </w:t>
      </w:r>
      <w:r w:rsidR="009901AB">
        <w:rPr>
          <w:rFonts w:ascii="Times New Roman" w:hAnsi="Times New Roman"/>
          <w:b/>
          <w:sz w:val="24"/>
        </w:rPr>
        <w:t>июля</w:t>
      </w:r>
      <w:r w:rsidRPr="00C561F7">
        <w:rPr>
          <w:rFonts w:ascii="Times New Roman" w:hAnsi="Times New Roman"/>
          <w:b/>
          <w:sz w:val="24"/>
        </w:rPr>
        <w:t xml:space="preserve"> </w:t>
      </w:r>
      <w:r w:rsidR="009901AB">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9901AB">
      <w:pPr>
        <w:spacing w:before="60"/>
        <w:ind w:left="708"/>
        <w:jc w:val="both"/>
        <w:rPr>
          <w:rFonts w:ascii="Times New Roman" w:hAnsi="Times New Roman"/>
          <w:b/>
          <w:sz w:val="24"/>
        </w:rPr>
      </w:pPr>
      <w:r w:rsidRPr="00C561F7">
        <w:rPr>
          <w:rFonts w:ascii="Times New Roman" w:hAnsi="Times New Roman"/>
          <w:b/>
          <w:sz w:val="24"/>
        </w:rPr>
        <w:t xml:space="preserve">Окончание приема оферт – </w:t>
      </w:r>
      <w:r w:rsidR="009901AB">
        <w:rPr>
          <w:rFonts w:ascii="Times New Roman" w:hAnsi="Times New Roman"/>
          <w:b/>
          <w:sz w:val="24"/>
        </w:rPr>
        <w:t>16</w:t>
      </w:r>
      <w:r w:rsidRPr="00C561F7">
        <w:rPr>
          <w:rFonts w:ascii="Times New Roman" w:hAnsi="Times New Roman"/>
          <w:b/>
          <w:sz w:val="24"/>
        </w:rPr>
        <w:t>:</w:t>
      </w:r>
      <w:r w:rsidR="009901AB">
        <w:rPr>
          <w:rFonts w:ascii="Times New Roman" w:hAnsi="Times New Roman"/>
          <w:b/>
          <w:sz w:val="24"/>
        </w:rPr>
        <w:t>00</w:t>
      </w:r>
      <w:r w:rsidRPr="00C561F7">
        <w:rPr>
          <w:rFonts w:ascii="Times New Roman" w:hAnsi="Times New Roman"/>
          <w:b/>
          <w:sz w:val="24"/>
        </w:rPr>
        <w:t xml:space="preserve"> «</w:t>
      </w:r>
      <w:r w:rsidR="009901AB">
        <w:rPr>
          <w:rFonts w:ascii="Times New Roman" w:hAnsi="Times New Roman"/>
          <w:b/>
          <w:sz w:val="24"/>
        </w:rPr>
        <w:t>27</w:t>
      </w:r>
      <w:r w:rsidRPr="00C561F7">
        <w:rPr>
          <w:rFonts w:ascii="Times New Roman" w:hAnsi="Times New Roman"/>
          <w:b/>
          <w:sz w:val="24"/>
        </w:rPr>
        <w:t xml:space="preserve">» </w:t>
      </w:r>
      <w:r w:rsidR="009901AB">
        <w:rPr>
          <w:rFonts w:ascii="Times New Roman" w:hAnsi="Times New Roman"/>
          <w:b/>
          <w:sz w:val="24"/>
        </w:rPr>
        <w:t>июля</w:t>
      </w:r>
      <w:r w:rsidRPr="00C561F7">
        <w:rPr>
          <w:rFonts w:ascii="Times New Roman" w:hAnsi="Times New Roman"/>
          <w:b/>
          <w:sz w:val="24"/>
        </w:rPr>
        <w:t xml:space="preserve"> </w:t>
      </w:r>
      <w:r w:rsidR="009901AB">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9901AB">
      <w:pPr>
        <w:spacing w:before="60"/>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9901AB">
        <w:rPr>
          <w:rFonts w:ascii="Times New Roman" w:hAnsi="Times New Roman"/>
          <w:b/>
          <w:sz w:val="24"/>
        </w:rPr>
        <w:t>30</w:t>
      </w:r>
      <w:r w:rsidRPr="00C561F7">
        <w:rPr>
          <w:rFonts w:ascii="Times New Roman" w:hAnsi="Times New Roman"/>
          <w:b/>
          <w:sz w:val="24"/>
        </w:rPr>
        <w:t xml:space="preserve">» </w:t>
      </w:r>
      <w:r w:rsidR="009901AB">
        <w:rPr>
          <w:rFonts w:ascii="Times New Roman" w:hAnsi="Times New Roman"/>
          <w:b/>
          <w:sz w:val="24"/>
        </w:rPr>
        <w:t>сентября</w:t>
      </w:r>
      <w:r w:rsidRPr="00C561F7">
        <w:rPr>
          <w:rFonts w:ascii="Times New Roman" w:hAnsi="Times New Roman"/>
          <w:b/>
          <w:sz w:val="24"/>
        </w:rPr>
        <w:t xml:space="preserve"> </w:t>
      </w:r>
      <w:r w:rsidR="009901AB">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9901AB">
      <w:pPr>
        <w:spacing w:before="60"/>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9901AB">
      <w:pPr>
        <w:spacing w:before="60"/>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9901AB">
        <w:rPr>
          <w:rFonts w:ascii="Times New Roman" w:hAnsi="Times New Roman"/>
          <w:sz w:val="24"/>
        </w:rPr>
        <w:t>25</w:t>
      </w:r>
      <w:r w:rsidRPr="00C561F7">
        <w:rPr>
          <w:rFonts w:ascii="Times New Roman" w:hAnsi="Times New Roman"/>
          <w:sz w:val="24"/>
        </w:rPr>
        <w:t xml:space="preserve">» </w:t>
      </w:r>
      <w:r w:rsidR="009901AB">
        <w:rPr>
          <w:rFonts w:ascii="Times New Roman" w:hAnsi="Times New Roman"/>
          <w:sz w:val="24"/>
        </w:rPr>
        <w:t>июля</w:t>
      </w:r>
      <w:r w:rsidRPr="00C561F7">
        <w:rPr>
          <w:rFonts w:ascii="Times New Roman" w:hAnsi="Times New Roman"/>
          <w:sz w:val="24"/>
        </w:rPr>
        <w:t xml:space="preserve"> </w:t>
      </w:r>
      <w:r w:rsidR="009901AB">
        <w:rPr>
          <w:rFonts w:ascii="Times New Roman" w:hAnsi="Times New Roman"/>
          <w:sz w:val="24"/>
        </w:rPr>
        <w:t>2017</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По вопросам технического характера обращаться:</w:t>
      </w:r>
    </w:p>
    <w:p w:rsidR="006C094E" w:rsidRPr="00C561F7" w:rsidRDefault="00394DEF" w:rsidP="006C094E">
      <w:pPr>
        <w:ind w:firstLine="567"/>
        <w:jc w:val="both"/>
        <w:rPr>
          <w:rFonts w:ascii="Times New Roman" w:hAnsi="Times New Roman"/>
          <w:sz w:val="24"/>
        </w:rPr>
      </w:pPr>
      <w:r>
        <w:rPr>
          <w:rFonts w:ascii="Times New Roman" w:hAnsi="Times New Roman"/>
          <w:sz w:val="24"/>
        </w:rPr>
        <w:t xml:space="preserve">Специалисту </w:t>
      </w:r>
      <w:r w:rsidR="006C094E" w:rsidRPr="00C561F7">
        <w:rPr>
          <w:rFonts w:ascii="Times New Roman" w:hAnsi="Times New Roman"/>
          <w:sz w:val="24"/>
        </w:rPr>
        <w:t xml:space="preserve">отдела закупки услуг ОАО «Славнефть-ЯНОС» </w:t>
      </w:r>
      <w:r w:rsidR="009901AB">
        <w:rPr>
          <w:rFonts w:ascii="Times New Roman" w:hAnsi="Times New Roman"/>
          <w:sz w:val="24"/>
        </w:rPr>
        <w:t>Тихонова</w:t>
      </w:r>
      <w:r>
        <w:rPr>
          <w:rFonts w:ascii="Times New Roman" w:hAnsi="Times New Roman"/>
          <w:sz w:val="24"/>
        </w:rPr>
        <w:t xml:space="preserve"> </w:t>
      </w:r>
      <w:r w:rsidR="009901AB">
        <w:rPr>
          <w:rFonts w:ascii="Times New Roman" w:hAnsi="Times New Roman"/>
          <w:sz w:val="24"/>
        </w:rPr>
        <w:t>Светлана</w:t>
      </w:r>
      <w:r>
        <w:rPr>
          <w:rFonts w:ascii="Times New Roman" w:hAnsi="Times New Roman"/>
          <w:sz w:val="24"/>
        </w:rPr>
        <w:t xml:space="preserve"> </w:t>
      </w:r>
      <w:r w:rsidR="009901AB">
        <w:rPr>
          <w:rFonts w:ascii="Times New Roman" w:hAnsi="Times New Roman"/>
          <w:sz w:val="24"/>
        </w:rPr>
        <w:t>Николаевна</w:t>
      </w:r>
      <w:r w:rsidR="006C094E" w:rsidRPr="00C561F7">
        <w:rPr>
          <w:rFonts w:ascii="Times New Roman" w:hAnsi="Times New Roman"/>
          <w:sz w:val="24"/>
        </w:rPr>
        <w:t>.</w:t>
      </w:r>
    </w:p>
    <w:p w:rsidR="001A4135" w:rsidRPr="00C561F7" w:rsidRDefault="006C094E" w:rsidP="001A4135">
      <w:pPr>
        <w:ind w:firstLine="567"/>
        <w:jc w:val="both"/>
        <w:rPr>
          <w:rFonts w:ascii="Times New Roman" w:hAnsi="Times New Roman"/>
          <w:sz w:val="24"/>
          <w:u w:val="single"/>
        </w:rPr>
      </w:pPr>
      <w:r w:rsidRPr="00C561F7">
        <w:rPr>
          <w:rFonts w:ascii="Times New Roman" w:hAnsi="Times New Roman"/>
          <w:sz w:val="24"/>
        </w:rPr>
        <w:t>Контактные данные: телефон: (4852) 49-</w:t>
      </w:r>
      <w:r w:rsidR="009901AB">
        <w:rPr>
          <w:rFonts w:ascii="Times New Roman" w:hAnsi="Times New Roman"/>
          <w:sz w:val="24"/>
        </w:rPr>
        <w:t>94</w:t>
      </w:r>
      <w:r w:rsidRPr="00C561F7">
        <w:rPr>
          <w:rFonts w:ascii="Times New Roman" w:hAnsi="Times New Roman"/>
          <w:sz w:val="24"/>
        </w:rPr>
        <w:t>-</w:t>
      </w:r>
      <w:r w:rsidR="009901AB">
        <w:rPr>
          <w:rFonts w:ascii="Times New Roman" w:hAnsi="Times New Roman"/>
          <w:sz w:val="24"/>
        </w:rPr>
        <w:t>50</w:t>
      </w:r>
      <w:r w:rsidRPr="00C561F7">
        <w:rPr>
          <w:rFonts w:ascii="Times New Roman" w:hAnsi="Times New Roman"/>
          <w:sz w:val="24"/>
        </w:rPr>
        <w:t xml:space="preserve">, </w:t>
      </w:r>
      <w:r w:rsidR="001A4135" w:rsidRPr="00C561F7">
        <w:rPr>
          <w:rFonts w:ascii="Times New Roman" w:hAnsi="Times New Roman"/>
          <w:bCs/>
          <w:sz w:val="24"/>
        </w:rPr>
        <w:t xml:space="preserve"> </w:t>
      </w:r>
      <w:r w:rsidR="001A4135" w:rsidRPr="00C561F7">
        <w:rPr>
          <w:rFonts w:ascii="Times New Roman" w:hAnsi="Times New Roman"/>
          <w:sz w:val="24"/>
          <w:lang w:val="en-US"/>
        </w:rPr>
        <w:t>E</w:t>
      </w:r>
      <w:r w:rsidR="001A4135" w:rsidRPr="00C561F7">
        <w:rPr>
          <w:rFonts w:ascii="Times New Roman" w:hAnsi="Times New Roman"/>
          <w:sz w:val="24"/>
        </w:rPr>
        <w:t>-</w:t>
      </w:r>
      <w:r w:rsidR="001A4135" w:rsidRPr="00C561F7">
        <w:rPr>
          <w:rFonts w:ascii="Times New Roman" w:hAnsi="Times New Roman"/>
          <w:sz w:val="24"/>
          <w:lang w:val="en-US"/>
        </w:rPr>
        <w:t>mail</w:t>
      </w:r>
      <w:r w:rsidR="001A4135" w:rsidRPr="00C561F7">
        <w:rPr>
          <w:rFonts w:ascii="Times New Roman" w:hAnsi="Times New Roman"/>
          <w:sz w:val="24"/>
        </w:rPr>
        <w:t>:</w:t>
      </w:r>
      <w:r w:rsidR="001A4135" w:rsidRPr="00C561F7">
        <w:rPr>
          <w:rFonts w:ascii="Times New Roman" w:hAnsi="Times New Roman"/>
          <w:bCs/>
          <w:sz w:val="24"/>
        </w:rPr>
        <w:t xml:space="preserve"> </w:t>
      </w:r>
      <w:hyperlink r:id="rId8" w:history="1">
        <w:r w:rsidR="009901AB" w:rsidRPr="00BC4451">
          <w:rPr>
            <w:rStyle w:val="a8"/>
            <w:rFonts w:ascii="Times New Roman" w:hAnsi="Times New Roman"/>
            <w:sz w:val="24"/>
            <w:lang w:val="en-US"/>
          </w:rPr>
          <w:t>TihonovaSN</w:t>
        </w:r>
        <w:r w:rsidR="009901AB" w:rsidRPr="00BC4451">
          <w:rPr>
            <w:rStyle w:val="a8"/>
            <w:rFonts w:ascii="Times New Roman" w:hAnsi="Times New Roman"/>
            <w:sz w:val="24"/>
          </w:rPr>
          <w:t>@</w:t>
        </w:r>
        <w:r w:rsidR="009901AB" w:rsidRPr="00BC4451">
          <w:rPr>
            <w:rStyle w:val="a8"/>
            <w:rFonts w:ascii="Times New Roman" w:hAnsi="Times New Roman"/>
            <w:sz w:val="24"/>
            <w:lang w:val="en-US"/>
          </w:rPr>
          <w:t>yanos</w:t>
        </w:r>
        <w:r w:rsidR="009901AB" w:rsidRPr="00BC4451">
          <w:rPr>
            <w:rStyle w:val="a8"/>
            <w:rFonts w:ascii="Times New Roman" w:hAnsi="Times New Roman"/>
            <w:sz w:val="24"/>
          </w:rPr>
          <w:t>.</w:t>
        </w:r>
        <w:r w:rsidR="009901AB" w:rsidRPr="00BC4451">
          <w:rPr>
            <w:rStyle w:val="a8"/>
            <w:rFonts w:ascii="Times New Roman" w:hAnsi="Times New Roman"/>
            <w:sz w:val="24"/>
            <w:lang w:val="en-US"/>
          </w:rPr>
          <w:t>slavneft</w:t>
        </w:r>
        <w:r w:rsidR="009901AB" w:rsidRPr="00BC4451">
          <w:rPr>
            <w:rStyle w:val="a8"/>
            <w:rFonts w:ascii="Times New Roman" w:hAnsi="Times New Roman"/>
            <w:sz w:val="24"/>
          </w:rPr>
          <w:t>.</w:t>
        </w:r>
        <w:r w:rsidR="009901AB" w:rsidRPr="00BC4451">
          <w:rPr>
            <w:rStyle w:val="a8"/>
            <w:rFonts w:ascii="Times New Roman" w:hAnsi="Times New Roman"/>
            <w:sz w:val="24"/>
            <w:lang w:val="en-US"/>
          </w:rPr>
          <w:t>ru</w:t>
        </w:r>
      </w:hyperlink>
    </w:p>
    <w:p w:rsidR="00DE7BED" w:rsidRPr="00C561F7" w:rsidRDefault="00DE7BED" w:rsidP="001A4135">
      <w:pPr>
        <w:ind w:firstLine="567"/>
        <w:jc w:val="both"/>
        <w:rPr>
          <w:rFonts w:ascii="Times New Roman" w:hAnsi="Times New Roman"/>
          <w:sz w:val="24"/>
        </w:rPr>
      </w:pPr>
      <w:r w:rsidRPr="00C561F7">
        <w:rPr>
          <w:rFonts w:ascii="Times New Roman" w:hAnsi="Times New Roman"/>
          <w:sz w:val="24"/>
        </w:rPr>
        <w:t>По вопросам организационного характера обращаться:</w:t>
      </w:r>
    </w:p>
    <w:p w:rsidR="009901AB" w:rsidRPr="00C561F7" w:rsidRDefault="009901AB" w:rsidP="009901AB">
      <w:pPr>
        <w:ind w:firstLine="567"/>
        <w:jc w:val="both"/>
        <w:rPr>
          <w:rFonts w:ascii="Times New Roman" w:hAnsi="Times New Roman"/>
          <w:sz w:val="24"/>
        </w:rPr>
      </w:pPr>
      <w:r>
        <w:rPr>
          <w:rFonts w:ascii="Times New Roman" w:hAnsi="Times New Roman"/>
          <w:sz w:val="24"/>
        </w:rPr>
        <w:t xml:space="preserve">Ведущий специалист-руководитель группы Тендерного комитета </w:t>
      </w:r>
      <w:r w:rsidRPr="00C561F7">
        <w:rPr>
          <w:rFonts w:ascii="Times New Roman" w:hAnsi="Times New Roman"/>
          <w:sz w:val="24"/>
        </w:rPr>
        <w:t xml:space="preserve">ОАО «Славнефть-ЯНОС» </w:t>
      </w:r>
      <w:r>
        <w:rPr>
          <w:rFonts w:ascii="Times New Roman" w:hAnsi="Times New Roman"/>
          <w:sz w:val="24"/>
        </w:rPr>
        <w:t>Кириллова</w:t>
      </w:r>
      <w:r>
        <w:rPr>
          <w:rFonts w:ascii="Times New Roman" w:hAnsi="Times New Roman"/>
          <w:sz w:val="24"/>
        </w:rPr>
        <w:t xml:space="preserve"> </w:t>
      </w:r>
      <w:r>
        <w:rPr>
          <w:rFonts w:ascii="Times New Roman" w:hAnsi="Times New Roman"/>
          <w:sz w:val="24"/>
        </w:rPr>
        <w:t>Надежда</w:t>
      </w:r>
      <w:r>
        <w:rPr>
          <w:rFonts w:ascii="Times New Roman" w:hAnsi="Times New Roman"/>
          <w:sz w:val="24"/>
        </w:rPr>
        <w:t xml:space="preserve"> </w:t>
      </w:r>
      <w:r>
        <w:rPr>
          <w:rFonts w:ascii="Times New Roman" w:hAnsi="Times New Roman"/>
          <w:sz w:val="24"/>
        </w:rPr>
        <w:t>Владимировна</w:t>
      </w:r>
      <w:r w:rsidRPr="00C561F7">
        <w:rPr>
          <w:rFonts w:ascii="Times New Roman" w:hAnsi="Times New Roman"/>
          <w:sz w:val="24"/>
        </w:rPr>
        <w:t>.</w:t>
      </w:r>
    </w:p>
    <w:p w:rsidR="009901AB" w:rsidRPr="00C561F7" w:rsidRDefault="009901AB" w:rsidP="009901AB">
      <w:pPr>
        <w:ind w:firstLine="567"/>
        <w:jc w:val="both"/>
        <w:rPr>
          <w:rFonts w:ascii="Times New Roman" w:hAnsi="Times New Roman"/>
          <w:sz w:val="24"/>
          <w:u w:val="single"/>
        </w:rPr>
      </w:pPr>
      <w:r w:rsidRPr="00C561F7">
        <w:rPr>
          <w:rFonts w:ascii="Times New Roman" w:hAnsi="Times New Roman"/>
          <w:sz w:val="24"/>
        </w:rPr>
        <w:t>Контактные данные: телефон: (4852) 49-</w:t>
      </w:r>
      <w:r>
        <w:rPr>
          <w:rFonts w:ascii="Times New Roman" w:hAnsi="Times New Roman"/>
          <w:sz w:val="24"/>
        </w:rPr>
        <w:t>82</w:t>
      </w:r>
      <w:r w:rsidRPr="00C561F7">
        <w:rPr>
          <w:rFonts w:ascii="Times New Roman" w:hAnsi="Times New Roman"/>
          <w:sz w:val="24"/>
        </w:rPr>
        <w:t>-</w:t>
      </w:r>
      <w:r>
        <w:rPr>
          <w:rFonts w:ascii="Times New Roman" w:hAnsi="Times New Roman"/>
          <w:sz w:val="24"/>
        </w:rPr>
        <w:t>64</w:t>
      </w:r>
      <w:r w:rsidRPr="00C561F7">
        <w:rPr>
          <w:rFonts w:ascii="Times New Roman" w:hAnsi="Times New Roman"/>
          <w:sz w:val="24"/>
        </w:rPr>
        <w:t xml:space="preserve">, </w:t>
      </w:r>
      <w:r w:rsidRPr="00C561F7">
        <w:rPr>
          <w:rFonts w:ascii="Times New Roman" w:hAnsi="Times New Roman"/>
          <w:bCs/>
          <w:sz w:val="24"/>
        </w:rPr>
        <w:t xml:space="preserve"> </w:t>
      </w:r>
      <w:r w:rsidRPr="00C561F7">
        <w:rPr>
          <w:rFonts w:ascii="Times New Roman" w:hAnsi="Times New Roman"/>
          <w:sz w:val="24"/>
          <w:lang w:val="en-US"/>
        </w:rPr>
        <w:t>E</w:t>
      </w:r>
      <w:r w:rsidRPr="00C561F7">
        <w:rPr>
          <w:rFonts w:ascii="Times New Roman" w:hAnsi="Times New Roman"/>
          <w:sz w:val="24"/>
        </w:rPr>
        <w:t>-</w:t>
      </w:r>
      <w:r w:rsidRPr="00C561F7">
        <w:rPr>
          <w:rFonts w:ascii="Times New Roman" w:hAnsi="Times New Roman"/>
          <w:sz w:val="24"/>
          <w:lang w:val="en-US"/>
        </w:rPr>
        <w:t>mail</w:t>
      </w:r>
      <w:r w:rsidRPr="00C561F7">
        <w:rPr>
          <w:rFonts w:ascii="Times New Roman" w:hAnsi="Times New Roman"/>
          <w:sz w:val="24"/>
        </w:rPr>
        <w:t>:</w:t>
      </w:r>
      <w:r w:rsidRPr="00C561F7">
        <w:rPr>
          <w:rFonts w:ascii="Times New Roman" w:hAnsi="Times New Roman"/>
          <w:bCs/>
          <w:sz w:val="24"/>
        </w:rPr>
        <w:t xml:space="preserve"> </w:t>
      </w:r>
      <w:hyperlink r:id="rId9" w:history="1">
        <w:r w:rsidRPr="00BC4451">
          <w:rPr>
            <w:rStyle w:val="a8"/>
            <w:rFonts w:ascii="Times New Roman" w:hAnsi="Times New Roman"/>
            <w:sz w:val="24"/>
            <w:lang w:val="en-US"/>
          </w:rPr>
          <w:t>KirillovaNV</w:t>
        </w:r>
        <w:r w:rsidRPr="00BC4451">
          <w:rPr>
            <w:rStyle w:val="a8"/>
            <w:rFonts w:ascii="Times New Roman" w:hAnsi="Times New Roman"/>
            <w:sz w:val="24"/>
          </w:rPr>
          <w:t>@</w:t>
        </w:r>
        <w:r w:rsidRPr="00BC4451">
          <w:rPr>
            <w:rStyle w:val="a8"/>
            <w:rFonts w:ascii="Times New Roman" w:hAnsi="Times New Roman"/>
            <w:sz w:val="24"/>
            <w:lang w:val="en-US"/>
          </w:rPr>
          <w:t>yanos</w:t>
        </w:r>
        <w:r w:rsidRPr="00BC4451">
          <w:rPr>
            <w:rStyle w:val="a8"/>
            <w:rFonts w:ascii="Times New Roman" w:hAnsi="Times New Roman"/>
            <w:sz w:val="24"/>
          </w:rPr>
          <w:t>.</w:t>
        </w:r>
        <w:r w:rsidRPr="00BC4451">
          <w:rPr>
            <w:rStyle w:val="a8"/>
            <w:rFonts w:ascii="Times New Roman" w:hAnsi="Times New Roman"/>
            <w:sz w:val="24"/>
            <w:lang w:val="en-US"/>
          </w:rPr>
          <w:t>slavneft</w:t>
        </w:r>
        <w:r w:rsidRPr="00BC4451">
          <w:rPr>
            <w:rStyle w:val="a8"/>
            <w:rFonts w:ascii="Times New Roman" w:hAnsi="Times New Roman"/>
            <w:sz w:val="24"/>
          </w:rPr>
          <w:t>.</w:t>
        </w:r>
        <w:r w:rsidRPr="00BC4451">
          <w:rPr>
            <w:rStyle w:val="a8"/>
            <w:rFonts w:ascii="Times New Roman" w:hAnsi="Times New Roman"/>
            <w:sz w:val="24"/>
            <w:lang w:val="en-US"/>
          </w:rPr>
          <w:t>ru</w:t>
        </w:r>
      </w:hyperlink>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lastRenderedPageBreak/>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9901AB">
      <w:pPr>
        <w:spacing w:before="0"/>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9901AB">
      <w:pPr>
        <w:pStyle w:val="a6"/>
        <w:numPr>
          <w:ilvl w:val="0"/>
          <w:numId w:val="2"/>
        </w:numPr>
        <w:spacing w:before="0"/>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9901AB">
      <w:pPr>
        <w:pStyle w:val="a6"/>
        <w:numPr>
          <w:ilvl w:val="0"/>
          <w:numId w:val="2"/>
        </w:numPr>
        <w:spacing w:before="0"/>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9901AB">
      <w:pPr>
        <w:pStyle w:val="a6"/>
        <w:numPr>
          <w:ilvl w:val="0"/>
          <w:numId w:val="2"/>
        </w:numPr>
        <w:spacing w:before="0"/>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9901AB">
      <w:pPr>
        <w:spacing w:before="0"/>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9901AB"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p>
    <w:p w:rsidR="009901AB" w:rsidRDefault="009901AB" w:rsidP="00DE7BED">
      <w:pPr>
        <w:ind w:firstLine="708"/>
        <w:jc w:val="both"/>
        <w:rPr>
          <w:rFonts w:ascii="Times New Roman" w:hAnsi="Times New Roman"/>
          <w:sz w:val="24"/>
        </w:rPr>
      </w:pPr>
    </w:p>
    <w:p w:rsidR="00DE7BED" w:rsidRPr="00C561F7" w:rsidRDefault="00DE7BED" w:rsidP="009901AB">
      <w:pPr>
        <w:jc w:val="both"/>
        <w:rPr>
          <w:rFonts w:ascii="Times New Roman" w:hAnsi="Times New Roman"/>
          <w:sz w:val="24"/>
        </w:rPr>
      </w:pPr>
      <w:r w:rsidRPr="00C561F7">
        <w:rPr>
          <w:rFonts w:ascii="Times New Roman" w:hAnsi="Times New Roman"/>
          <w:sz w:val="24"/>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B25A57" w:rsidRPr="00C561F7" w:rsidRDefault="00B25A57" w:rsidP="00DE7BED">
      <w:pPr>
        <w:rPr>
          <w:rFonts w:ascii="Times New Roman" w:hAnsi="Times New Roman"/>
          <w:sz w:val="24"/>
        </w:rPr>
      </w:pPr>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1117C2">
        <w:rPr>
          <w:rFonts w:ascii="Times New Roman" w:hAnsi="Times New Roman"/>
          <w:sz w:val="24"/>
        </w:rPr>
        <w:t>190</w:t>
      </w:r>
      <w:r w:rsidR="00D549DA" w:rsidRPr="00C561F7">
        <w:rPr>
          <w:rFonts w:ascii="Times New Roman" w:hAnsi="Times New Roman"/>
          <w:sz w:val="24"/>
        </w:rPr>
        <w:t>-</w:t>
      </w:r>
      <w:r w:rsidR="001E6BEB">
        <w:rPr>
          <w:rFonts w:ascii="Times New Roman" w:hAnsi="Times New Roman"/>
          <w:sz w:val="24"/>
        </w:rPr>
        <w:t>СФ</w:t>
      </w:r>
      <w:r w:rsidR="00E85DE8" w:rsidRPr="00C561F7">
        <w:rPr>
          <w:rFonts w:ascii="Times New Roman" w:hAnsi="Times New Roman"/>
          <w:sz w:val="24"/>
        </w:rPr>
        <w:t>-201</w:t>
      </w:r>
      <w:r w:rsidR="001117C2">
        <w:rPr>
          <w:rFonts w:ascii="Times New Roman" w:hAnsi="Times New Roman"/>
          <w:sz w:val="24"/>
        </w:rPr>
        <w:t>7</w:t>
      </w:r>
      <w:r w:rsidRPr="00C561F7">
        <w:rPr>
          <w:rFonts w:ascii="Times New Roman" w:hAnsi="Times New Roman"/>
          <w:sz w:val="24"/>
        </w:rPr>
        <w:t xml:space="preserve"> от </w:t>
      </w:r>
      <w:r w:rsidR="009901AB">
        <w:rPr>
          <w:rFonts w:ascii="Times New Roman" w:hAnsi="Times New Roman"/>
          <w:sz w:val="24"/>
        </w:rPr>
        <w:t>«13» июля 2017г.</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t>2. Требования к предмету оферты в 1 экз.</w:t>
      </w:r>
      <w:r w:rsidR="002C40E6">
        <w:rPr>
          <w:rFonts w:ascii="Times New Roman" w:hAnsi="Times New Roman"/>
          <w:sz w:val="24"/>
        </w:rPr>
        <w:t xml:space="preserve"> (</w:t>
      </w:r>
      <w:r w:rsidR="001A26E3">
        <w:rPr>
          <w:rFonts w:ascii="Times New Roman" w:hAnsi="Times New Roman"/>
          <w:sz w:val="24"/>
        </w:rPr>
        <w:t xml:space="preserve">Форма </w:t>
      </w:r>
      <w:r w:rsidR="002C40E6">
        <w:rPr>
          <w:rFonts w:ascii="Times New Roman" w:hAnsi="Times New Roman"/>
          <w:sz w:val="24"/>
        </w:rPr>
        <w:t>№ 1).</w:t>
      </w:r>
    </w:p>
    <w:p w:rsidR="00DE7BED" w:rsidRPr="00C561F7" w:rsidRDefault="00763AF5" w:rsidP="001A26E3">
      <w:pPr>
        <w:jc w:val="both"/>
        <w:rPr>
          <w:rFonts w:ascii="Times New Roman" w:hAnsi="Times New Roman"/>
          <w:sz w:val="24"/>
        </w:rPr>
      </w:pPr>
      <w:r>
        <w:rPr>
          <w:rFonts w:ascii="Times New Roman" w:hAnsi="Times New Roman"/>
          <w:sz w:val="24"/>
        </w:rPr>
        <w:t xml:space="preserve">3. </w:t>
      </w:r>
      <w:r w:rsidR="005A2671">
        <w:rPr>
          <w:rFonts w:ascii="Times New Roman" w:hAnsi="Times New Roman"/>
          <w:sz w:val="24"/>
        </w:rPr>
        <w:t>Форма</w:t>
      </w:r>
      <w:r w:rsidR="00B25A57" w:rsidRPr="00C561F7">
        <w:rPr>
          <w:rFonts w:ascii="Times New Roman" w:hAnsi="Times New Roman"/>
          <w:sz w:val="24"/>
        </w:rPr>
        <w:t xml:space="preserve"> «</w:t>
      </w:r>
      <w:r w:rsidR="00DE7BED" w:rsidRPr="00C561F7">
        <w:rPr>
          <w:rFonts w:ascii="Times New Roman" w:hAnsi="Times New Roman"/>
          <w:sz w:val="24"/>
        </w:rPr>
        <w:t>Извещение о согласии сделать оферту</w:t>
      </w:r>
      <w:r w:rsidR="00B25A57" w:rsidRPr="00C561F7">
        <w:rPr>
          <w:rFonts w:ascii="Times New Roman" w:hAnsi="Times New Roman"/>
          <w:sz w:val="24"/>
        </w:rPr>
        <w:t>»</w:t>
      </w:r>
      <w:r w:rsidR="00DE7BED" w:rsidRPr="00C561F7">
        <w:rPr>
          <w:rFonts w:ascii="Times New Roman" w:hAnsi="Times New Roman"/>
          <w:sz w:val="24"/>
        </w:rPr>
        <w:t xml:space="preserve">  в 1 экз.</w:t>
      </w:r>
      <w:r w:rsidR="002C40E6" w:rsidRPr="002C40E6">
        <w:rPr>
          <w:rFonts w:ascii="Times New Roman" w:hAnsi="Times New Roman"/>
          <w:sz w:val="24"/>
        </w:rPr>
        <w:t xml:space="preserve"> (</w:t>
      </w:r>
      <w:r w:rsidR="002B3D63" w:rsidRPr="002B3D63">
        <w:rPr>
          <w:rFonts w:ascii="Times New Roman" w:hAnsi="Times New Roman"/>
          <w:sz w:val="24"/>
        </w:rPr>
        <w:t>Форма</w:t>
      </w:r>
      <w:r w:rsidR="002C40E6" w:rsidRPr="002C40E6">
        <w:rPr>
          <w:rFonts w:ascii="Times New Roman" w:hAnsi="Times New Roman"/>
          <w:sz w:val="24"/>
        </w:rPr>
        <w:t xml:space="preserve"> № </w:t>
      </w:r>
      <w:r w:rsidR="00D27E52">
        <w:rPr>
          <w:rFonts w:ascii="Times New Roman" w:hAnsi="Times New Roman"/>
          <w:sz w:val="24"/>
        </w:rPr>
        <w:t>2</w:t>
      </w:r>
      <w:r w:rsidR="002C40E6" w:rsidRPr="002C40E6">
        <w:rPr>
          <w:rFonts w:ascii="Times New Roman" w:hAnsi="Times New Roman"/>
          <w:sz w:val="24"/>
        </w:rPr>
        <w:t>).</w:t>
      </w:r>
    </w:p>
    <w:p w:rsidR="00DE7BED" w:rsidRDefault="001A26E3" w:rsidP="00DE7BED">
      <w:pPr>
        <w:rPr>
          <w:rFonts w:ascii="Times New Roman" w:hAnsi="Times New Roman"/>
          <w:sz w:val="24"/>
        </w:rPr>
      </w:pPr>
      <w:r>
        <w:rPr>
          <w:rFonts w:ascii="Times New Roman" w:hAnsi="Times New Roman"/>
          <w:sz w:val="24"/>
        </w:rPr>
        <w:t>4</w:t>
      </w:r>
      <w:r w:rsidR="00DE7BED" w:rsidRPr="00C561F7">
        <w:rPr>
          <w:rFonts w:ascii="Times New Roman" w:hAnsi="Times New Roman"/>
          <w:sz w:val="24"/>
        </w:rPr>
        <w:t xml:space="preserve">. </w:t>
      </w:r>
      <w:r w:rsidR="005A2671" w:rsidRPr="005A2671">
        <w:rPr>
          <w:rFonts w:ascii="Times New Roman" w:hAnsi="Times New Roman"/>
          <w:sz w:val="24"/>
        </w:rPr>
        <w:t>Форма</w:t>
      </w:r>
      <w:r w:rsidR="00B25A57" w:rsidRPr="00C561F7">
        <w:rPr>
          <w:rFonts w:ascii="Times New Roman" w:hAnsi="Times New Roman"/>
          <w:sz w:val="24"/>
        </w:rPr>
        <w:t xml:space="preserve"> «</w:t>
      </w:r>
      <w:r w:rsidR="00DE7BED" w:rsidRPr="00C561F7">
        <w:rPr>
          <w:rFonts w:ascii="Times New Roman" w:hAnsi="Times New Roman"/>
          <w:sz w:val="24"/>
        </w:rPr>
        <w:t>Предложение о заключении договора</w:t>
      </w:r>
      <w:r w:rsidR="00B25A57" w:rsidRPr="00C561F7">
        <w:rPr>
          <w:rFonts w:ascii="Times New Roman" w:hAnsi="Times New Roman"/>
          <w:sz w:val="24"/>
        </w:rPr>
        <w:t>»</w:t>
      </w:r>
      <w:r w:rsidR="00DE7BED" w:rsidRPr="00C561F7">
        <w:rPr>
          <w:rFonts w:ascii="Times New Roman" w:hAnsi="Times New Roman"/>
          <w:sz w:val="24"/>
        </w:rPr>
        <w:t xml:space="preserve"> в 1 экз.</w:t>
      </w:r>
      <w:r w:rsidR="002C40E6" w:rsidRPr="002C40E6">
        <w:rPr>
          <w:rFonts w:ascii="Times New Roman" w:hAnsi="Times New Roman"/>
          <w:sz w:val="24"/>
        </w:rPr>
        <w:t xml:space="preserve"> (</w:t>
      </w:r>
      <w:r w:rsidR="002B3D63" w:rsidRPr="002B3D63">
        <w:rPr>
          <w:rFonts w:ascii="Times New Roman" w:hAnsi="Times New Roman"/>
          <w:sz w:val="24"/>
        </w:rPr>
        <w:t xml:space="preserve">Форма </w:t>
      </w:r>
      <w:r w:rsidR="00D27E52">
        <w:rPr>
          <w:rFonts w:ascii="Times New Roman" w:hAnsi="Times New Roman"/>
          <w:sz w:val="24"/>
        </w:rPr>
        <w:t>№ 3</w:t>
      </w:r>
      <w:r w:rsidR="002C40E6" w:rsidRPr="002C40E6">
        <w:rPr>
          <w:rFonts w:ascii="Times New Roman" w:hAnsi="Times New Roman"/>
          <w:sz w:val="24"/>
        </w:rPr>
        <w:t>).</w:t>
      </w:r>
    </w:p>
    <w:p w:rsidR="00763AF5" w:rsidRPr="00C561F7" w:rsidRDefault="00144701" w:rsidP="00DE7BED">
      <w:pPr>
        <w:rPr>
          <w:rFonts w:ascii="Times New Roman" w:hAnsi="Times New Roman"/>
          <w:sz w:val="24"/>
        </w:rPr>
      </w:pPr>
      <w:r>
        <w:rPr>
          <w:rFonts w:ascii="Times New Roman" w:hAnsi="Times New Roman"/>
          <w:sz w:val="24"/>
        </w:rPr>
        <w:t>6</w:t>
      </w:r>
      <w:r w:rsidR="00763AF5">
        <w:rPr>
          <w:rFonts w:ascii="Times New Roman" w:hAnsi="Times New Roman"/>
          <w:sz w:val="24"/>
        </w:rPr>
        <w:t xml:space="preserve">. </w:t>
      </w:r>
      <w:r w:rsidR="00763AF5" w:rsidRPr="00763AF5">
        <w:rPr>
          <w:rFonts w:ascii="Times New Roman" w:hAnsi="Times New Roman"/>
          <w:sz w:val="24"/>
        </w:rPr>
        <w:t>Проект</w:t>
      </w:r>
      <w:r w:rsidR="00763AF5">
        <w:rPr>
          <w:rFonts w:ascii="Times New Roman" w:hAnsi="Times New Roman"/>
          <w:sz w:val="24"/>
        </w:rPr>
        <w:t xml:space="preserve"> Договора </w:t>
      </w:r>
      <w:r w:rsidR="00682F70">
        <w:rPr>
          <w:rFonts w:ascii="Times New Roman" w:hAnsi="Times New Roman"/>
          <w:sz w:val="24"/>
        </w:rPr>
        <w:t xml:space="preserve">с приложениями </w:t>
      </w:r>
      <w:r w:rsidR="00763AF5">
        <w:rPr>
          <w:rFonts w:ascii="Times New Roman" w:hAnsi="Times New Roman"/>
          <w:sz w:val="24"/>
        </w:rPr>
        <w:t>в 1 экз.</w:t>
      </w:r>
      <w:r w:rsidR="002C40E6" w:rsidRPr="002C40E6">
        <w:rPr>
          <w:rFonts w:ascii="Times New Roman" w:hAnsi="Times New Roman"/>
          <w:sz w:val="24"/>
        </w:rPr>
        <w:t xml:space="preserve"> (</w:t>
      </w:r>
      <w:r w:rsidR="002B3D63" w:rsidRPr="002B3D63">
        <w:rPr>
          <w:rFonts w:ascii="Times New Roman" w:hAnsi="Times New Roman"/>
          <w:sz w:val="24"/>
        </w:rPr>
        <w:t xml:space="preserve">Форма </w:t>
      </w:r>
      <w:r w:rsidR="00D27E52">
        <w:rPr>
          <w:rFonts w:ascii="Times New Roman" w:hAnsi="Times New Roman"/>
          <w:sz w:val="24"/>
        </w:rPr>
        <w:t>№ 4</w:t>
      </w:r>
      <w:r w:rsidR="002C40E6" w:rsidRPr="002C40E6">
        <w:rPr>
          <w:rFonts w:ascii="Times New Roman" w:hAnsi="Times New Roman"/>
          <w:sz w:val="24"/>
        </w:rPr>
        <w:t>).</w:t>
      </w:r>
    </w:p>
    <w:p w:rsidR="00DE7BED" w:rsidRPr="00C561F7" w:rsidRDefault="00144701" w:rsidP="00DE7BED">
      <w:pPr>
        <w:rPr>
          <w:rFonts w:ascii="Times New Roman" w:hAnsi="Times New Roman"/>
          <w:sz w:val="24"/>
        </w:rPr>
      </w:pPr>
      <w:r>
        <w:rPr>
          <w:rFonts w:ascii="Times New Roman" w:hAnsi="Times New Roman"/>
          <w:sz w:val="24"/>
        </w:rPr>
        <w:t>7</w:t>
      </w:r>
      <w:r w:rsidR="00DE7BED" w:rsidRPr="00C561F7">
        <w:rPr>
          <w:rFonts w:ascii="Times New Roman" w:hAnsi="Times New Roman"/>
          <w:sz w:val="24"/>
        </w:rPr>
        <w:t xml:space="preserve">. </w:t>
      </w:r>
      <w:r w:rsidR="005A2671" w:rsidRPr="005A2671">
        <w:rPr>
          <w:rFonts w:ascii="Times New Roman" w:hAnsi="Times New Roman"/>
          <w:sz w:val="24"/>
        </w:rPr>
        <w:t xml:space="preserve">Форма </w:t>
      </w:r>
      <w:r w:rsidR="005A2671">
        <w:rPr>
          <w:rFonts w:ascii="Times New Roman" w:hAnsi="Times New Roman"/>
          <w:sz w:val="24"/>
        </w:rPr>
        <w:t>«</w:t>
      </w:r>
      <w:r w:rsidR="00DE7BED" w:rsidRPr="00C561F7">
        <w:rPr>
          <w:rFonts w:ascii="Times New Roman" w:hAnsi="Times New Roman"/>
          <w:sz w:val="24"/>
        </w:rPr>
        <w:t>Перечень аффилированных организаций» в 1 экз.</w:t>
      </w:r>
      <w:r w:rsidR="002C40E6" w:rsidRPr="002C40E6">
        <w:rPr>
          <w:rFonts w:ascii="Times New Roman" w:hAnsi="Times New Roman"/>
          <w:sz w:val="24"/>
        </w:rPr>
        <w:t xml:space="preserve"> (</w:t>
      </w:r>
      <w:r w:rsidR="002B3D63" w:rsidRPr="002B3D63">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5</w:t>
      </w:r>
      <w:r w:rsidR="002C40E6" w:rsidRPr="002C40E6">
        <w:rPr>
          <w:rFonts w:ascii="Times New Roman" w:hAnsi="Times New Roman"/>
          <w:sz w:val="24"/>
        </w:rPr>
        <w:t>).</w:t>
      </w:r>
    </w:p>
    <w:p w:rsidR="00923CDA" w:rsidRDefault="00144701" w:rsidP="00923CDA">
      <w:pPr>
        <w:rPr>
          <w:rFonts w:ascii="Times New Roman" w:hAnsi="Times New Roman"/>
          <w:sz w:val="24"/>
        </w:rPr>
      </w:pPr>
      <w:r>
        <w:rPr>
          <w:rFonts w:ascii="Times New Roman" w:hAnsi="Times New Roman"/>
          <w:sz w:val="24"/>
        </w:rPr>
        <w:t>8</w:t>
      </w:r>
      <w:r w:rsidR="00923CDA" w:rsidRPr="0025644E">
        <w:rPr>
          <w:rFonts w:ascii="Times New Roman" w:hAnsi="Times New Roman"/>
          <w:sz w:val="24"/>
        </w:rPr>
        <w:t xml:space="preserve">. </w:t>
      </w:r>
      <w:r w:rsidR="005A2671" w:rsidRPr="0025644E">
        <w:rPr>
          <w:rFonts w:ascii="Times New Roman" w:hAnsi="Times New Roman"/>
          <w:sz w:val="24"/>
        </w:rPr>
        <w:t>Форма</w:t>
      </w:r>
      <w:r w:rsidR="004930BA" w:rsidRPr="0025644E">
        <w:rPr>
          <w:rFonts w:ascii="Times New Roman" w:hAnsi="Times New Roman"/>
          <w:sz w:val="24"/>
        </w:rPr>
        <w:t xml:space="preserve"> «</w:t>
      </w:r>
      <w:r w:rsidR="00923CDA" w:rsidRPr="0025644E">
        <w:rPr>
          <w:rFonts w:ascii="Times New Roman" w:hAnsi="Times New Roman"/>
          <w:sz w:val="24"/>
        </w:rPr>
        <w:t xml:space="preserve">Справка об опыте работы за последние </w:t>
      </w:r>
      <w:r w:rsidR="0025644E" w:rsidRPr="0025644E">
        <w:rPr>
          <w:rFonts w:ascii="Times New Roman" w:hAnsi="Times New Roman"/>
          <w:sz w:val="24"/>
        </w:rPr>
        <w:t>10 лет</w:t>
      </w:r>
      <w:r w:rsidR="00B25A57" w:rsidRPr="0025644E">
        <w:rPr>
          <w:rFonts w:ascii="Times New Roman" w:hAnsi="Times New Roman"/>
          <w:sz w:val="24"/>
        </w:rPr>
        <w:t>»</w:t>
      </w:r>
      <w:r w:rsidR="00923CDA" w:rsidRPr="0025644E">
        <w:rPr>
          <w:rFonts w:ascii="Times New Roman" w:hAnsi="Times New Roman"/>
          <w:sz w:val="24"/>
        </w:rPr>
        <w:t xml:space="preserve"> в 1 экз.</w:t>
      </w:r>
      <w:r w:rsidR="002C40E6" w:rsidRPr="0025644E">
        <w:rPr>
          <w:rFonts w:ascii="Times New Roman" w:hAnsi="Times New Roman"/>
          <w:sz w:val="24"/>
        </w:rPr>
        <w:t xml:space="preserve"> (</w:t>
      </w:r>
      <w:r w:rsidR="002B3D63" w:rsidRPr="002B3D63">
        <w:rPr>
          <w:rFonts w:ascii="Times New Roman" w:hAnsi="Times New Roman"/>
          <w:sz w:val="24"/>
        </w:rPr>
        <w:t>Форма</w:t>
      </w:r>
      <w:r w:rsidR="002C40E6" w:rsidRPr="0025644E">
        <w:rPr>
          <w:rFonts w:ascii="Times New Roman" w:hAnsi="Times New Roman"/>
          <w:sz w:val="24"/>
        </w:rPr>
        <w:t xml:space="preserve"> № </w:t>
      </w:r>
      <w:r w:rsidR="00D27E52" w:rsidRPr="0025644E">
        <w:rPr>
          <w:rFonts w:ascii="Times New Roman" w:hAnsi="Times New Roman"/>
          <w:sz w:val="24"/>
        </w:rPr>
        <w:t>6</w:t>
      </w:r>
      <w:r w:rsidR="002C40E6" w:rsidRPr="0025644E">
        <w:rPr>
          <w:rFonts w:ascii="Times New Roman" w:hAnsi="Times New Roman"/>
          <w:sz w:val="24"/>
        </w:rPr>
        <w:t>).</w:t>
      </w:r>
    </w:p>
    <w:p w:rsidR="00432C76" w:rsidRPr="00432C76" w:rsidRDefault="00432C76" w:rsidP="00432C76">
      <w:pPr>
        <w:rPr>
          <w:rFonts w:ascii="Times New Roman" w:hAnsi="Times New Roman"/>
          <w:bCs/>
          <w:sz w:val="24"/>
        </w:rPr>
      </w:pPr>
      <w:r>
        <w:rPr>
          <w:rFonts w:ascii="Times New Roman" w:hAnsi="Times New Roman"/>
          <w:bCs/>
          <w:sz w:val="24"/>
        </w:rPr>
        <w:t>9</w:t>
      </w:r>
      <w:r w:rsidRPr="00432C76">
        <w:rPr>
          <w:rFonts w:ascii="Times New Roman" w:hAnsi="Times New Roman"/>
          <w:bCs/>
          <w:sz w:val="24"/>
        </w:rPr>
        <w:t xml:space="preserve">. Варианты образцов письменной информации, подтверждающей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подтверждающей факт одобрения данной сделки уполномоченным органом управления контрагента (по форме № </w:t>
      </w:r>
      <w:r>
        <w:rPr>
          <w:rFonts w:ascii="Times New Roman" w:hAnsi="Times New Roman"/>
          <w:bCs/>
          <w:sz w:val="24"/>
        </w:rPr>
        <w:t>7</w:t>
      </w:r>
      <w:r w:rsidRPr="00432C76">
        <w:rPr>
          <w:rFonts w:ascii="Times New Roman" w:hAnsi="Times New Roman"/>
          <w:bCs/>
          <w:sz w:val="24"/>
        </w:rPr>
        <w:t>).</w:t>
      </w:r>
    </w:p>
    <w:p w:rsidR="00432C76" w:rsidRPr="00432C76" w:rsidRDefault="00432C76" w:rsidP="00432C76">
      <w:pPr>
        <w:rPr>
          <w:rFonts w:ascii="Times New Roman" w:hAnsi="Times New Roman"/>
          <w:bCs/>
          <w:sz w:val="24"/>
        </w:rPr>
      </w:pPr>
      <w:r w:rsidRPr="00432C76">
        <w:rPr>
          <w:rFonts w:ascii="Times New Roman" w:hAnsi="Times New Roman"/>
          <w:bCs/>
          <w:sz w:val="24"/>
        </w:rPr>
        <w:t>1</w:t>
      </w:r>
      <w:r>
        <w:rPr>
          <w:rFonts w:ascii="Times New Roman" w:hAnsi="Times New Roman"/>
          <w:bCs/>
          <w:sz w:val="24"/>
        </w:rPr>
        <w:t>0</w:t>
      </w:r>
      <w:r w:rsidRPr="00432C76">
        <w:rPr>
          <w:rFonts w:ascii="Times New Roman" w:hAnsi="Times New Roman"/>
          <w:bCs/>
          <w:sz w:val="24"/>
        </w:rPr>
        <w:t xml:space="preserve">. Образец письменной информации, подтверждающей отсутствие изменений в уставных и регистрационных документах контрагента (по форме № </w:t>
      </w:r>
      <w:r>
        <w:rPr>
          <w:rFonts w:ascii="Times New Roman" w:hAnsi="Times New Roman"/>
          <w:bCs/>
          <w:sz w:val="24"/>
        </w:rPr>
        <w:t>8</w:t>
      </w:r>
      <w:r w:rsidRPr="00432C76">
        <w:rPr>
          <w:rFonts w:ascii="Times New Roman" w:hAnsi="Times New Roman"/>
          <w:bCs/>
          <w:sz w:val="24"/>
        </w:rPr>
        <w:t>).</w:t>
      </w:r>
    </w:p>
    <w:p w:rsidR="00432C76" w:rsidRPr="0025644E" w:rsidRDefault="00432C76" w:rsidP="00923CDA">
      <w:pPr>
        <w:rPr>
          <w:rFonts w:ascii="Times New Roman" w:hAnsi="Times New Roman"/>
          <w:sz w:val="24"/>
        </w:rPr>
      </w:pPr>
    </w:p>
    <w:p w:rsidR="006F1D90" w:rsidRPr="006F1D90" w:rsidRDefault="006F1D90" w:rsidP="002F6EB1">
      <w:pPr>
        <w:rPr>
          <w:rFonts w:ascii="Times New Roman" w:hAnsi="Times New Roman"/>
          <w:sz w:val="24"/>
        </w:rPr>
      </w:pPr>
    </w:p>
    <w:p w:rsidR="006F1D90" w:rsidRDefault="006F1D90" w:rsidP="00BA2B15">
      <w:pPr>
        <w:rPr>
          <w:rFonts w:ascii="Times New Roman" w:hAnsi="Times New Roman"/>
          <w:sz w:val="24"/>
        </w:rPr>
      </w:pPr>
    </w:p>
    <w:p w:rsidR="00FC1E54" w:rsidRPr="00C561F7" w:rsidRDefault="00FC1E54" w:rsidP="00DE7BED">
      <w:pPr>
        <w:rPr>
          <w:rFonts w:ascii="Times New Roman" w:hAnsi="Times New Roman"/>
          <w:color w:val="FF0000"/>
          <w:sz w:val="24"/>
        </w:rPr>
      </w:pPr>
    </w:p>
    <w:p w:rsidR="006F1D90" w:rsidRDefault="00AE32FD">
      <w:pPr>
        <w:rPr>
          <w:rFonts w:ascii="Times New Roman" w:hAnsi="Times New Roman"/>
          <w:b/>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w:t>
      </w:r>
      <w:r w:rsidR="004715B8">
        <w:rPr>
          <w:rFonts w:ascii="Times New Roman" w:hAnsi="Times New Roman"/>
          <w:b/>
          <w:sz w:val="24"/>
        </w:rPr>
        <w:t>Д.Ю.Уржумов</w:t>
      </w:r>
      <w:bookmarkStart w:id="0" w:name="_GoBack"/>
      <w:bookmarkEnd w:id="0"/>
    </w:p>
    <w:sectPr w:rsidR="006F1D90" w:rsidSect="009901AB">
      <w:pgSz w:w="11906" w:h="16838"/>
      <w:pgMar w:top="851"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651A" w:rsidRDefault="00EE651A" w:rsidP="00FB07D9">
      <w:pPr>
        <w:spacing w:before="0"/>
      </w:pPr>
      <w:r>
        <w:separator/>
      </w:r>
    </w:p>
  </w:endnote>
  <w:endnote w:type="continuationSeparator" w:id="0">
    <w:p w:rsidR="00EE651A" w:rsidRDefault="00EE651A"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651A" w:rsidRDefault="00EE651A" w:rsidP="00FB07D9">
      <w:pPr>
        <w:spacing w:before="0"/>
      </w:pPr>
      <w:r>
        <w:separator/>
      </w:r>
    </w:p>
  </w:footnote>
  <w:footnote w:type="continuationSeparator" w:id="0">
    <w:p w:rsidR="00EE651A" w:rsidRDefault="00EE651A"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1D4344C7"/>
    <w:multiLevelType w:val="multilevel"/>
    <w:tmpl w:val="971EF28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48AF36EE"/>
    <w:multiLevelType w:val="multilevel"/>
    <w:tmpl w:val="DD3E30C0"/>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530"/>
        </w:tabs>
        <w:ind w:left="360" w:firstLine="0"/>
      </w:pPr>
      <w:rPr>
        <w:rFonts w:hint="default"/>
        <w:color w:val="auto"/>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1" w15:restartNumberingAfterBreak="0">
    <w:nsid w:val="494A5E1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508D7AC2"/>
    <w:multiLevelType w:val="hybridMultilevel"/>
    <w:tmpl w:val="85B6191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60F28F6"/>
    <w:multiLevelType w:val="hybridMultilevel"/>
    <w:tmpl w:val="1D30282E"/>
    <w:lvl w:ilvl="0" w:tplc="5A084FF4">
      <w:start w:val="1"/>
      <w:numFmt w:val="decimal"/>
      <w:lvlText w:val="5.%1."/>
      <w:lvlJc w:val="left"/>
      <w:pPr>
        <w:tabs>
          <w:tab w:val="num" w:pos="795"/>
        </w:tabs>
        <w:ind w:left="795" w:hanging="435"/>
      </w:pPr>
      <w:rPr>
        <w:rFonts w:hint="default"/>
      </w:rPr>
    </w:lvl>
    <w:lvl w:ilvl="1" w:tplc="E26E224A">
      <w:start w:val="1"/>
      <w:numFmt w:val="decimal"/>
      <w:lvlText w:val="2.%2."/>
      <w:lvlJc w:val="left"/>
      <w:pPr>
        <w:tabs>
          <w:tab w:val="num" w:pos="-180"/>
        </w:tabs>
        <w:ind w:left="540" w:hanging="360"/>
      </w:pPr>
      <w:rPr>
        <w:rFonts w:hint="default"/>
      </w:rPr>
    </w:lvl>
    <w:lvl w:ilvl="2" w:tplc="0419001B" w:tentative="1">
      <w:start w:val="1"/>
      <w:numFmt w:val="lowerRoman"/>
      <w:lvlText w:val="%3."/>
      <w:lvlJc w:val="right"/>
      <w:pPr>
        <w:tabs>
          <w:tab w:val="num" w:pos="2160"/>
        </w:tabs>
        <w:ind w:left="2160" w:hanging="180"/>
      </w:pPr>
    </w:lvl>
    <w:lvl w:ilvl="3" w:tplc="0242E0E4">
      <w:start w:val="1"/>
      <w:numFmt w:val="decimal"/>
      <w:lvlText w:val="2.%4."/>
      <w:lvlJc w:val="left"/>
      <w:pPr>
        <w:tabs>
          <w:tab w:val="num" w:pos="-360"/>
        </w:tabs>
        <w:ind w:left="360" w:hanging="360"/>
      </w:pPr>
      <w:rPr>
        <w:rFonts w:hint="default"/>
      </w:rPr>
    </w:lvl>
    <w:lvl w:ilvl="4" w:tplc="E0DCDC12">
      <w:start w:val="1"/>
      <w:numFmt w:val="bullet"/>
      <w:lvlText w:val=""/>
      <w:lvlJc w:val="left"/>
      <w:pPr>
        <w:tabs>
          <w:tab w:val="num" w:pos="3600"/>
        </w:tabs>
        <w:ind w:left="3600" w:hanging="360"/>
      </w:pPr>
      <w:rPr>
        <w:rFonts w:ascii="Symbol" w:hAnsi="Symbol" w:hint="default"/>
      </w:r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62A206D"/>
    <w:multiLevelType w:val="hybridMultilevel"/>
    <w:tmpl w:val="6F907750"/>
    <w:lvl w:ilvl="0" w:tplc="A1DCFA86">
      <w:start w:val="1"/>
      <w:numFmt w:val="bullet"/>
      <w:lvlText w:val=""/>
      <w:lvlJc w:val="left"/>
      <w:pPr>
        <w:ind w:left="177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2"/>
  </w:num>
  <w:num w:numId="2">
    <w:abstractNumId w:val="15"/>
  </w:num>
  <w:num w:numId="3">
    <w:abstractNumId w:val="0"/>
  </w:num>
  <w:num w:numId="4">
    <w:abstractNumId w:val="9"/>
  </w:num>
  <w:num w:numId="5">
    <w:abstractNumId w:val="11"/>
  </w:num>
  <w:num w:numId="6">
    <w:abstractNumId w:val="13"/>
  </w:num>
  <w:num w:numId="7">
    <w:abstractNumId w:val="14"/>
  </w:num>
  <w:num w:numId="8">
    <w:abstractNumId w:val="10"/>
  </w:num>
  <w:num w:numId="9">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25DF"/>
    <w:rsid w:val="00003055"/>
    <w:rsid w:val="0000334A"/>
    <w:rsid w:val="00003B40"/>
    <w:rsid w:val="00003C26"/>
    <w:rsid w:val="0000427B"/>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4D6"/>
    <w:rsid w:val="00015591"/>
    <w:rsid w:val="00015CA1"/>
    <w:rsid w:val="00016D73"/>
    <w:rsid w:val="00017FDB"/>
    <w:rsid w:val="000204B3"/>
    <w:rsid w:val="0002060D"/>
    <w:rsid w:val="00020C97"/>
    <w:rsid w:val="000210B5"/>
    <w:rsid w:val="00021369"/>
    <w:rsid w:val="000218EC"/>
    <w:rsid w:val="00022C14"/>
    <w:rsid w:val="00022D2C"/>
    <w:rsid w:val="00023204"/>
    <w:rsid w:val="000234D6"/>
    <w:rsid w:val="00024041"/>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00B"/>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0A29"/>
    <w:rsid w:val="00081C6D"/>
    <w:rsid w:val="00081EE5"/>
    <w:rsid w:val="0008218B"/>
    <w:rsid w:val="00082CC6"/>
    <w:rsid w:val="00082D1A"/>
    <w:rsid w:val="0008315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8BA"/>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3F7"/>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164"/>
    <w:rsid w:val="000F18D0"/>
    <w:rsid w:val="000F22D3"/>
    <w:rsid w:val="000F2541"/>
    <w:rsid w:val="000F2C15"/>
    <w:rsid w:val="000F2CE0"/>
    <w:rsid w:val="000F2EB5"/>
    <w:rsid w:val="000F2ED3"/>
    <w:rsid w:val="000F30FC"/>
    <w:rsid w:val="000F3210"/>
    <w:rsid w:val="000F3646"/>
    <w:rsid w:val="000F3785"/>
    <w:rsid w:val="000F3A28"/>
    <w:rsid w:val="000F41D3"/>
    <w:rsid w:val="000F4B06"/>
    <w:rsid w:val="000F4B82"/>
    <w:rsid w:val="000F4C03"/>
    <w:rsid w:val="000F4E0B"/>
    <w:rsid w:val="000F51BE"/>
    <w:rsid w:val="000F5760"/>
    <w:rsid w:val="000F6356"/>
    <w:rsid w:val="000F6649"/>
    <w:rsid w:val="000F69AA"/>
    <w:rsid w:val="000F6C46"/>
    <w:rsid w:val="000F6DDC"/>
    <w:rsid w:val="001005BA"/>
    <w:rsid w:val="00101C20"/>
    <w:rsid w:val="00101D63"/>
    <w:rsid w:val="001020B2"/>
    <w:rsid w:val="00102FDF"/>
    <w:rsid w:val="00103462"/>
    <w:rsid w:val="00103C2A"/>
    <w:rsid w:val="00103F6F"/>
    <w:rsid w:val="00103F8F"/>
    <w:rsid w:val="00104229"/>
    <w:rsid w:val="00104FFB"/>
    <w:rsid w:val="0010546B"/>
    <w:rsid w:val="00105A24"/>
    <w:rsid w:val="00105E2F"/>
    <w:rsid w:val="00106251"/>
    <w:rsid w:val="001063AC"/>
    <w:rsid w:val="00106DCF"/>
    <w:rsid w:val="00107E19"/>
    <w:rsid w:val="001103D2"/>
    <w:rsid w:val="001104DB"/>
    <w:rsid w:val="001117C2"/>
    <w:rsid w:val="00111B67"/>
    <w:rsid w:val="00111E4A"/>
    <w:rsid w:val="00112185"/>
    <w:rsid w:val="00112425"/>
    <w:rsid w:val="001125E5"/>
    <w:rsid w:val="001129C5"/>
    <w:rsid w:val="001133B1"/>
    <w:rsid w:val="001137C1"/>
    <w:rsid w:val="00113AD9"/>
    <w:rsid w:val="00113B58"/>
    <w:rsid w:val="001144DF"/>
    <w:rsid w:val="001152D9"/>
    <w:rsid w:val="00115A06"/>
    <w:rsid w:val="00116084"/>
    <w:rsid w:val="001161D9"/>
    <w:rsid w:val="001162F2"/>
    <w:rsid w:val="001164A8"/>
    <w:rsid w:val="00116A61"/>
    <w:rsid w:val="00116B87"/>
    <w:rsid w:val="00117B60"/>
    <w:rsid w:val="00117C17"/>
    <w:rsid w:val="00117FA4"/>
    <w:rsid w:val="001204A2"/>
    <w:rsid w:val="00120621"/>
    <w:rsid w:val="001207AC"/>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506"/>
    <w:rsid w:val="00140B7C"/>
    <w:rsid w:val="00140B99"/>
    <w:rsid w:val="00140F31"/>
    <w:rsid w:val="00141418"/>
    <w:rsid w:val="00141E5A"/>
    <w:rsid w:val="00142024"/>
    <w:rsid w:val="00142690"/>
    <w:rsid w:val="00142B50"/>
    <w:rsid w:val="00143132"/>
    <w:rsid w:val="001431F0"/>
    <w:rsid w:val="00143A8D"/>
    <w:rsid w:val="00143CAA"/>
    <w:rsid w:val="00144701"/>
    <w:rsid w:val="001448E9"/>
    <w:rsid w:val="00144996"/>
    <w:rsid w:val="00144A3A"/>
    <w:rsid w:val="00144B29"/>
    <w:rsid w:val="00144D58"/>
    <w:rsid w:val="00144FEC"/>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7D"/>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4B43"/>
    <w:rsid w:val="00185018"/>
    <w:rsid w:val="001857EB"/>
    <w:rsid w:val="001859F5"/>
    <w:rsid w:val="00186E4C"/>
    <w:rsid w:val="001878C7"/>
    <w:rsid w:val="00190E9E"/>
    <w:rsid w:val="0019144B"/>
    <w:rsid w:val="00191527"/>
    <w:rsid w:val="00192799"/>
    <w:rsid w:val="00192A7D"/>
    <w:rsid w:val="0019305B"/>
    <w:rsid w:val="001932DB"/>
    <w:rsid w:val="001934B3"/>
    <w:rsid w:val="0019355B"/>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AE0"/>
    <w:rsid w:val="001A1F9A"/>
    <w:rsid w:val="001A1FF6"/>
    <w:rsid w:val="001A2468"/>
    <w:rsid w:val="001A26E3"/>
    <w:rsid w:val="001A2D36"/>
    <w:rsid w:val="001A3195"/>
    <w:rsid w:val="001A338B"/>
    <w:rsid w:val="001A3A79"/>
    <w:rsid w:val="001A3EDC"/>
    <w:rsid w:val="001A4135"/>
    <w:rsid w:val="001A41D8"/>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175"/>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EB"/>
    <w:rsid w:val="001E714A"/>
    <w:rsid w:val="001E7EC6"/>
    <w:rsid w:val="001F0120"/>
    <w:rsid w:val="001F0808"/>
    <w:rsid w:val="001F0A85"/>
    <w:rsid w:val="001F0EA7"/>
    <w:rsid w:val="001F0F11"/>
    <w:rsid w:val="001F1A52"/>
    <w:rsid w:val="001F1A66"/>
    <w:rsid w:val="001F2367"/>
    <w:rsid w:val="001F291C"/>
    <w:rsid w:val="001F3D14"/>
    <w:rsid w:val="001F47C3"/>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F23"/>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8EC"/>
    <w:rsid w:val="00227A69"/>
    <w:rsid w:val="00227A77"/>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14D"/>
    <w:rsid w:val="00241462"/>
    <w:rsid w:val="00241AA3"/>
    <w:rsid w:val="00241B0D"/>
    <w:rsid w:val="00241B82"/>
    <w:rsid w:val="00241C67"/>
    <w:rsid w:val="002427CA"/>
    <w:rsid w:val="00243152"/>
    <w:rsid w:val="002433FD"/>
    <w:rsid w:val="00243690"/>
    <w:rsid w:val="0024369E"/>
    <w:rsid w:val="00243BEF"/>
    <w:rsid w:val="00244ABE"/>
    <w:rsid w:val="00244AF8"/>
    <w:rsid w:val="00245586"/>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44E"/>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BBB"/>
    <w:rsid w:val="00270DA9"/>
    <w:rsid w:val="00271023"/>
    <w:rsid w:val="0027164B"/>
    <w:rsid w:val="00271FB3"/>
    <w:rsid w:val="0027203E"/>
    <w:rsid w:val="00272CC6"/>
    <w:rsid w:val="00273061"/>
    <w:rsid w:val="00273506"/>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74E"/>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B78"/>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3AF"/>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3D63"/>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61B"/>
    <w:rsid w:val="002C2F87"/>
    <w:rsid w:val="002C3008"/>
    <w:rsid w:val="002C3128"/>
    <w:rsid w:val="002C3A62"/>
    <w:rsid w:val="002C3BDC"/>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0F"/>
    <w:rsid w:val="002E5135"/>
    <w:rsid w:val="002E51E2"/>
    <w:rsid w:val="002E5263"/>
    <w:rsid w:val="002E539C"/>
    <w:rsid w:val="002E53DD"/>
    <w:rsid w:val="002E5834"/>
    <w:rsid w:val="002E5C54"/>
    <w:rsid w:val="002E6295"/>
    <w:rsid w:val="002E68F7"/>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BBF"/>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6EB1"/>
    <w:rsid w:val="002F7736"/>
    <w:rsid w:val="002F7B04"/>
    <w:rsid w:val="002F7B8F"/>
    <w:rsid w:val="002F7E35"/>
    <w:rsid w:val="00300A24"/>
    <w:rsid w:val="00301188"/>
    <w:rsid w:val="00301239"/>
    <w:rsid w:val="00301259"/>
    <w:rsid w:val="00301CB5"/>
    <w:rsid w:val="00303274"/>
    <w:rsid w:val="0030409E"/>
    <w:rsid w:val="00304239"/>
    <w:rsid w:val="0030438F"/>
    <w:rsid w:val="003045CF"/>
    <w:rsid w:val="00304C6E"/>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34E"/>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4E8C"/>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D4A"/>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5DB"/>
    <w:rsid w:val="00377C9E"/>
    <w:rsid w:val="003804C0"/>
    <w:rsid w:val="003806BC"/>
    <w:rsid w:val="00380833"/>
    <w:rsid w:val="003814BA"/>
    <w:rsid w:val="00381554"/>
    <w:rsid w:val="00381A01"/>
    <w:rsid w:val="00381C1E"/>
    <w:rsid w:val="003822EF"/>
    <w:rsid w:val="0038235E"/>
    <w:rsid w:val="0038240C"/>
    <w:rsid w:val="003825FA"/>
    <w:rsid w:val="00382FEA"/>
    <w:rsid w:val="0038369F"/>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28F"/>
    <w:rsid w:val="0039161B"/>
    <w:rsid w:val="00391E73"/>
    <w:rsid w:val="00391E74"/>
    <w:rsid w:val="0039229D"/>
    <w:rsid w:val="0039257A"/>
    <w:rsid w:val="00392704"/>
    <w:rsid w:val="00392C33"/>
    <w:rsid w:val="00392F78"/>
    <w:rsid w:val="0039308E"/>
    <w:rsid w:val="003932A0"/>
    <w:rsid w:val="003933A4"/>
    <w:rsid w:val="00393A39"/>
    <w:rsid w:val="00394DEF"/>
    <w:rsid w:val="003951DB"/>
    <w:rsid w:val="00396671"/>
    <w:rsid w:val="00396A0E"/>
    <w:rsid w:val="0039709B"/>
    <w:rsid w:val="0039710F"/>
    <w:rsid w:val="003971E9"/>
    <w:rsid w:val="003974D1"/>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D4F"/>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1E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18D"/>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26F"/>
    <w:rsid w:val="004047FD"/>
    <w:rsid w:val="00404B56"/>
    <w:rsid w:val="00405524"/>
    <w:rsid w:val="004057FB"/>
    <w:rsid w:val="00405A74"/>
    <w:rsid w:val="00405B53"/>
    <w:rsid w:val="00405EFA"/>
    <w:rsid w:val="00406037"/>
    <w:rsid w:val="00406418"/>
    <w:rsid w:val="00406433"/>
    <w:rsid w:val="004068F0"/>
    <w:rsid w:val="004070E0"/>
    <w:rsid w:val="004073AA"/>
    <w:rsid w:val="0040761B"/>
    <w:rsid w:val="0040765F"/>
    <w:rsid w:val="00407C09"/>
    <w:rsid w:val="00407FE8"/>
    <w:rsid w:val="00410385"/>
    <w:rsid w:val="00410CE7"/>
    <w:rsid w:val="00410CFD"/>
    <w:rsid w:val="004110A7"/>
    <w:rsid w:val="00411535"/>
    <w:rsid w:val="004115C4"/>
    <w:rsid w:val="00412E5E"/>
    <w:rsid w:val="00412F6F"/>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46"/>
    <w:rsid w:val="00430DD7"/>
    <w:rsid w:val="004318CF"/>
    <w:rsid w:val="00431AEC"/>
    <w:rsid w:val="00431F3F"/>
    <w:rsid w:val="00432370"/>
    <w:rsid w:val="0043264F"/>
    <w:rsid w:val="00432666"/>
    <w:rsid w:val="004328BF"/>
    <w:rsid w:val="00432C76"/>
    <w:rsid w:val="00432D38"/>
    <w:rsid w:val="004331F3"/>
    <w:rsid w:val="004334BB"/>
    <w:rsid w:val="004334FE"/>
    <w:rsid w:val="00433E06"/>
    <w:rsid w:val="004346DB"/>
    <w:rsid w:val="0043516D"/>
    <w:rsid w:val="00435CB0"/>
    <w:rsid w:val="00435CF4"/>
    <w:rsid w:val="00435E45"/>
    <w:rsid w:val="0043636D"/>
    <w:rsid w:val="0043683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1624"/>
    <w:rsid w:val="00441DDB"/>
    <w:rsid w:val="004421E4"/>
    <w:rsid w:val="00443172"/>
    <w:rsid w:val="004436CE"/>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57F32"/>
    <w:rsid w:val="004606BE"/>
    <w:rsid w:val="004607D6"/>
    <w:rsid w:val="00460A83"/>
    <w:rsid w:val="00460E74"/>
    <w:rsid w:val="00460F22"/>
    <w:rsid w:val="00461197"/>
    <w:rsid w:val="0046292D"/>
    <w:rsid w:val="004630E5"/>
    <w:rsid w:val="004635FA"/>
    <w:rsid w:val="00463B32"/>
    <w:rsid w:val="00464407"/>
    <w:rsid w:val="00464644"/>
    <w:rsid w:val="00464F78"/>
    <w:rsid w:val="00465717"/>
    <w:rsid w:val="00465A85"/>
    <w:rsid w:val="00465D53"/>
    <w:rsid w:val="00466079"/>
    <w:rsid w:val="00467AB5"/>
    <w:rsid w:val="004705DF"/>
    <w:rsid w:val="0047096B"/>
    <w:rsid w:val="00470C6E"/>
    <w:rsid w:val="004715B8"/>
    <w:rsid w:val="004716AD"/>
    <w:rsid w:val="0047178D"/>
    <w:rsid w:val="0047216D"/>
    <w:rsid w:val="00472315"/>
    <w:rsid w:val="0047232D"/>
    <w:rsid w:val="00472493"/>
    <w:rsid w:val="00472EDE"/>
    <w:rsid w:val="00473EE1"/>
    <w:rsid w:val="00474634"/>
    <w:rsid w:val="00474BC3"/>
    <w:rsid w:val="00474BEC"/>
    <w:rsid w:val="00474D00"/>
    <w:rsid w:val="004751AF"/>
    <w:rsid w:val="00475520"/>
    <w:rsid w:val="004758F7"/>
    <w:rsid w:val="004764E9"/>
    <w:rsid w:val="004771A8"/>
    <w:rsid w:val="0047728E"/>
    <w:rsid w:val="00477FC6"/>
    <w:rsid w:val="00480ED9"/>
    <w:rsid w:val="00481485"/>
    <w:rsid w:val="00481BAB"/>
    <w:rsid w:val="00482143"/>
    <w:rsid w:val="00482FA2"/>
    <w:rsid w:val="0048315E"/>
    <w:rsid w:val="00483803"/>
    <w:rsid w:val="004846B2"/>
    <w:rsid w:val="004854FF"/>
    <w:rsid w:val="00485CB4"/>
    <w:rsid w:val="00487380"/>
    <w:rsid w:val="004874A4"/>
    <w:rsid w:val="004874B2"/>
    <w:rsid w:val="00487591"/>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65D"/>
    <w:rsid w:val="004B47FF"/>
    <w:rsid w:val="004B4BD0"/>
    <w:rsid w:val="004B5128"/>
    <w:rsid w:val="004B527C"/>
    <w:rsid w:val="004B597D"/>
    <w:rsid w:val="004B6E85"/>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31E6"/>
    <w:rsid w:val="004C40C8"/>
    <w:rsid w:val="004C4929"/>
    <w:rsid w:val="004C52D6"/>
    <w:rsid w:val="004C53C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30D"/>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97E"/>
    <w:rsid w:val="00505DA6"/>
    <w:rsid w:val="00506593"/>
    <w:rsid w:val="00506763"/>
    <w:rsid w:val="00507561"/>
    <w:rsid w:val="00507BAE"/>
    <w:rsid w:val="00510121"/>
    <w:rsid w:val="005102D3"/>
    <w:rsid w:val="005109FE"/>
    <w:rsid w:val="00510FDC"/>
    <w:rsid w:val="00510FFB"/>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04F"/>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ADE"/>
    <w:rsid w:val="00525D5E"/>
    <w:rsid w:val="005263A6"/>
    <w:rsid w:val="005267F6"/>
    <w:rsid w:val="00527190"/>
    <w:rsid w:val="00527A57"/>
    <w:rsid w:val="00527AAF"/>
    <w:rsid w:val="00527DBE"/>
    <w:rsid w:val="00530084"/>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7DA"/>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704E"/>
    <w:rsid w:val="005872EB"/>
    <w:rsid w:val="00587588"/>
    <w:rsid w:val="00590659"/>
    <w:rsid w:val="0059130C"/>
    <w:rsid w:val="00591BCE"/>
    <w:rsid w:val="00591BE0"/>
    <w:rsid w:val="0059207C"/>
    <w:rsid w:val="00592AEE"/>
    <w:rsid w:val="00592B5E"/>
    <w:rsid w:val="00592BF8"/>
    <w:rsid w:val="00593203"/>
    <w:rsid w:val="00593470"/>
    <w:rsid w:val="00593800"/>
    <w:rsid w:val="005957D7"/>
    <w:rsid w:val="00595AB2"/>
    <w:rsid w:val="00595ADB"/>
    <w:rsid w:val="00595EFB"/>
    <w:rsid w:val="00596B78"/>
    <w:rsid w:val="00597307"/>
    <w:rsid w:val="00597BEC"/>
    <w:rsid w:val="00597FC9"/>
    <w:rsid w:val="005A012C"/>
    <w:rsid w:val="005A0D9D"/>
    <w:rsid w:val="005A0DFB"/>
    <w:rsid w:val="005A103A"/>
    <w:rsid w:val="005A1717"/>
    <w:rsid w:val="005A17AE"/>
    <w:rsid w:val="005A194F"/>
    <w:rsid w:val="005A1966"/>
    <w:rsid w:val="005A1CCA"/>
    <w:rsid w:val="005A1E12"/>
    <w:rsid w:val="005A1FE8"/>
    <w:rsid w:val="005A2225"/>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4A8"/>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02D"/>
    <w:rsid w:val="005D032A"/>
    <w:rsid w:val="005D0E93"/>
    <w:rsid w:val="005D12B7"/>
    <w:rsid w:val="005D137F"/>
    <w:rsid w:val="005D1499"/>
    <w:rsid w:val="005D1CD4"/>
    <w:rsid w:val="005D2308"/>
    <w:rsid w:val="005D25E5"/>
    <w:rsid w:val="005D280D"/>
    <w:rsid w:val="005D35FA"/>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936"/>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4BA"/>
    <w:rsid w:val="006056FA"/>
    <w:rsid w:val="00605AD9"/>
    <w:rsid w:val="00605D37"/>
    <w:rsid w:val="0060600B"/>
    <w:rsid w:val="006060AA"/>
    <w:rsid w:val="00606244"/>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3F3"/>
    <w:rsid w:val="0061465A"/>
    <w:rsid w:val="0061474E"/>
    <w:rsid w:val="00615925"/>
    <w:rsid w:val="00615A85"/>
    <w:rsid w:val="00615C95"/>
    <w:rsid w:val="00615CC6"/>
    <w:rsid w:val="006161C6"/>
    <w:rsid w:val="006161E9"/>
    <w:rsid w:val="006164BB"/>
    <w:rsid w:val="00616C18"/>
    <w:rsid w:val="0061702F"/>
    <w:rsid w:val="00617389"/>
    <w:rsid w:val="0061743E"/>
    <w:rsid w:val="00617B1B"/>
    <w:rsid w:val="00617CC7"/>
    <w:rsid w:val="0062132A"/>
    <w:rsid w:val="006216FF"/>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922"/>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5F36"/>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77C"/>
    <w:rsid w:val="00677A7D"/>
    <w:rsid w:val="00680515"/>
    <w:rsid w:val="0068054A"/>
    <w:rsid w:val="006808D7"/>
    <w:rsid w:val="00681B44"/>
    <w:rsid w:val="00681DAD"/>
    <w:rsid w:val="006824AD"/>
    <w:rsid w:val="00682707"/>
    <w:rsid w:val="00682F70"/>
    <w:rsid w:val="00683047"/>
    <w:rsid w:val="0068329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15A"/>
    <w:rsid w:val="006947CA"/>
    <w:rsid w:val="00694B1C"/>
    <w:rsid w:val="00694C04"/>
    <w:rsid w:val="00695B23"/>
    <w:rsid w:val="0069615B"/>
    <w:rsid w:val="00696A78"/>
    <w:rsid w:val="00696AF0"/>
    <w:rsid w:val="00697012"/>
    <w:rsid w:val="00697072"/>
    <w:rsid w:val="0069730F"/>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06"/>
    <w:rsid w:val="006A49EA"/>
    <w:rsid w:val="006A5DC2"/>
    <w:rsid w:val="006A5E0F"/>
    <w:rsid w:val="006A621C"/>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8E7"/>
    <w:rsid w:val="006C39D9"/>
    <w:rsid w:val="006C3EB8"/>
    <w:rsid w:val="006C4584"/>
    <w:rsid w:val="006C4DDE"/>
    <w:rsid w:val="006C546C"/>
    <w:rsid w:val="006C5926"/>
    <w:rsid w:val="006C5AC7"/>
    <w:rsid w:val="006C6297"/>
    <w:rsid w:val="006C64F3"/>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27EC"/>
    <w:rsid w:val="006D3705"/>
    <w:rsid w:val="006D3A9C"/>
    <w:rsid w:val="006D41E5"/>
    <w:rsid w:val="006D42E9"/>
    <w:rsid w:val="006D4418"/>
    <w:rsid w:val="006D5065"/>
    <w:rsid w:val="006D50ED"/>
    <w:rsid w:val="006D52F9"/>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351"/>
    <w:rsid w:val="006E2C66"/>
    <w:rsid w:val="006E2CD9"/>
    <w:rsid w:val="006E2D66"/>
    <w:rsid w:val="006E321D"/>
    <w:rsid w:val="006E3644"/>
    <w:rsid w:val="006E3702"/>
    <w:rsid w:val="006E3BE1"/>
    <w:rsid w:val="006E4301"/>
    <w:rsid w:val="006E53AA"/>
    <w:rsid w:val="006E54D0"/>
    <w:rsid w:val="006E573A"/>
    <w:rsid w:val="006E665D"/>
    <w:rsid w:val="006E6B5B"/>
    <w:rsid w:val="006E6D82"/>
    <w:rsid w:val="006E71F2"/>
    <w:rsid w:val="006E71FC"/>
    <w:rsid w:val="006E7336"/>
    <w:rsid w:val="006E7B1E"/>
    <w:rsid w:val="006E7C64"/>
    <w:rsid w:val="006E7CBF"/>
    <w:rsid w:val="006E7D85"/>
    <w:rsid w:val="006F079E"/>
    <w:rsid w:val="006F12DC"/>
    <w:rsid w:val="006F1363"/>
    <w:rsid w:val="006F17D7"/>
    <w:rsid w:val="006F18A8"/>
    <w:rsid w:val="006F1D90"/>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964"/>
    <w:rsid w:val="00703C1E"/>
    <w:rsid w:val="007047E3"/>
    <w:rsid w:val="00704AE4"/>
    <w:rsid w:val="007051D7"/>
    <w:rsid w:val="0070548A"/>
    <w:rsid w:val="00705DAC"/>
    <w:rsid w:val="00706458"/>
    <w:rsid w:val="007069D7"/>
    <w:rsid w:val="00706AFB"/>
    <w:rsid w:val="0070714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25D"/>
    <w:rsid w:val="00720604"/>
    <w:rsid w:val="00720C63"/>
    <w:rsid w:val="00720FA8"/>
    <w:rsid w:val="0072104B"/>
    <w:rsid w:val="0072182F"/>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CC9"/>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0DD3"/>
    <w:rsid w:val="00761E9A"/>
    <w:rsid w:val="0076282C"/>
    <w:rsid w:val="00763960"/>
    <w:rsid w:val="00763A2B"/>
    <w:rsid w:val="00763AF5"/>
    <w:rsid w:val="00763BE4"/>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63B"/>
    <w:rsid w:val="00771BED"/>
    <w:rsid w:val="007723C5"/>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A49"/>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6FAF"/>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29"/>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D7"/>
    <w:rsid w:val="007F7821"/>
    <w:rsid w:val="007F7993"/>
    <w:rsid w:val="008009F8"/>
    <w:rsid w:val="00801137"/>
    <w:rsid w:val="00801165"/>
    <w:rsid w:val="00801315"/>
    <w:rsid w:val="008023AB"/>
    <w:rsid w:val="00802879"/>
    <w:rsid w:val="00802AF7"/>
    <w:rsid w:val="00802B60"/>
    <w:rsid w:val="00802D72"/>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58A"/>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6D34"/>
    <w:rsid w:val="0081704E"/>
    <w:rsid w:val="00817A4A"/>
    <w:rsid w:val="00820050"/>
    <w:rsid w:val="008200CA"/>
    <w:rsid w:val="0082034C"/>
    <w:rsid w:val="008204EC"/>
    <w:rsid w:val="0082130E"/>
    <w:rsid w:val="00821C19"/>
    <w:rsid w:val="008228D3"/>
    <w:rsid w:val="00822B13"/>
    <w:rsid w:val="00822BF6"/>
    <w:rsid w:val="0082368E"/>
    <w:rsid w:val="0082391E"/>
    <w:rsid w:val="00824194"/>
    <w:rsid w:val="0082495A"/>
    <w:rsid w:val="00824DA3"/>
    <w:rsid w:val="00824E1F"/>
    <w:rsid w:val="008250A0"/>
    <w:rsid w:val="00825964"/>
    <w:rsid w:val="00825AC8"/>
    <w:rsid w:val="00826216"/>
    <w:rsid w:val="0082735D"/>
    <w:rsid w:val="00827EC3"/>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3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AD"/>
    <w:rsid w:val="008668BA"/>
    <w:rsid w:val="00866CAE"/>
    <w:rsid w:val="00866FC2"/>
    <w:rsid w:val="0086737B"/>
    <w:rsid w:val="00867542"/>
    <w:rsid w:val="00867952"/>
    <w:rsid w:val="00867F3C"/>
    <w:rsid w:val="00870483"/>
    <w:rsid w:val="0087067B"/>
    <w:rsid w:val="008709A4"/>
    <w:rsid w:val="008709E8"/>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4C9"/>
    <w:rsid w:val="00883BD6"/>
    <w:rsid w:val="00883D12"/>
    <w:rsid w:val="00884654"/>
    <w:rsid w:val="00884A8B"/>
    <w:rsid w:val="00884E22"/>
    <w:rsid w:val="00885203"/>
    <w:rsid w:val="0088526E"/>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487"/>
    <w:rsid w:val="008A75CC"/>
    <w:rsid w:val="008A76AE"/>
    <w:rsid w:val="008A7F48"/>
    <w:rsid w:val="008B079B"/>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017"/>
    <w:rsid w:val="008D22DC"/>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69D8"/>
    <w:rsid w:val="008E70B2"/>
    <w:rsid w:val="008E71A0"/>
    <w:rsid w:val="008E72C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A7A"/>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486"/>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9AC"/>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2873"/>
    <w:rsid w:val="009531F8"/>
    <w:rsid w:val="00953FF4"/>
    <w:rsid w:val="0095415A"/>
    <w:rsid w:val="00954537"/>
    <w:rsid w:val="009559FB"/>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69B9"/>
    <w:rsid w:val="00977198"/>
    <w:rsid w:val="0097744F"/>
    <w:rsid w:val="0097759E"/>
    <w:rsid w:val="009775CB"/>
    <w:rsid w:val="00977CF7"/>
    <w:rsid w:val="00977FAD"/>
    <w:rsid w:val="009810BA"/>
    <w:rsid w:val="009815C9"/>
    <w:rsid w:val="00981648"/>
    <w:rsid w:val="009819BB"/>
    <w:rsid w:val="009819C8"/>
    <w:rsid w:val="00981B6D"/>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1AB"/>
    <w:rsid w:val="00990CBF"/>
    <w:rsid w:val="00990CF8"/>
    <w:rsid w:val="00991527"/>
    <w:rsid w:val="009918A3"/>
    <w:rsid w:val="00991952"/>
    <w:rsid w:val="00991A0E"/>
    <w:rsid w:val="00991A7E"/>
    <w:rsid w:val="00991BCC"/>
    <w:rsid w:val="00992015"/>
    <w:rsid w:val="0099275A"/>
    <w:rsid w:val="00992BA4"/>
    <w:rsid w:val="0099375F"/>
    <w:rsid w:val="0099387D"/>
    <w:rsid w:val="00993D03"/>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1D30"/>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EB5"/>
    <w:rsid w:val="009C7F9B"/>
    <w:rsid w:val="009D00E1"/>
    <w:rsid w:val="009D0BEA"/>
    <w:rsid w:val="009D135D"/>
    <w:rsid w:val="009D1D55"/>
    <w:rsid w:val="009D1EFC"/>
    <w:rsid w:val="009D2397"/>
    <w:rsid w:val="009D2459"/>
    <w:rsid w:val="009D287C"/>
    <w:rsid w:val="009D2B42"/>
    <w:rsid w:val="009D2D68"/>
    <w:rsid w:val="009D30EC"/>
    <w:rsid w:val="009D3372"/>
    <w:rsid w:val="009D36DE"/>
    <w:rsid w:val="009D46FD"/>
    <w:rsid w:val="009D533C"/>
    <w:rsid w:val="009D5A09"/>
    <w:rsid w:val="009D5DEE"/>
    <w:rsid w:val="009D6F85"/>
    <w:rsid w:val="009D733C"/>
    <w:rsid w:val="009D7A29"/>
    <w:rsid w:val="009D7A6B"/>
    <w:rsid w:val="009E0240"/>
    <w:rsid w:val="009E0A9B"/>
    <w:rsid w:val="009E0BA8"/>
    <w:rsid w:val="009E14F8"/>
    <w:rsid w:val="009E176E"/>
    <w:rsid w:val="009E18CF"/>
    <w:rsid w:val="009E27CC"/>
    <w:rsid w:val="009E3C24"/>
    <w:rsid w:val="009E468B"/>
    <w:rsid w:val="009E4716"/>
    <w:rsid w:val="009E4B1C"/>
    <w:rsid w:val="009E51AE"/>
    <w:rsid w:val="009E535F"/>
    <w:rsid w:val="009E5692"/>
    <w:rsid w:val="009E661B"/>
    <w:rsid w:val="009E6AD7"/>
    <w:rsid w:val="009E6E41"/>
    <w:rsid w:val="009E6FDA"/>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07FF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E70"/>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81C"/>
    <w:rsid w:val="00A769D5"/>
    <w:rsid w:val="00A76EA5"/>
    <w:rsid w:val="00A77016"/>
    <w:rsid w:val="00A77054"/>
    <w:rsid w:val="00A775C1"/>
    <w:rsid w:val="00A7794F"/>
    <w:rsid w:val="00A8054B"/>
    <w:rsid w:val="00A80F59"/>
    <w:rsid w:val="00A8187F"/>
    <w:rsid w:val="00A81AB4"/>
    <w:rsid w:val="00A8224D"/>
    <w:rsid w:val="00A822A9"/>
    <w:rsid w:val="00A8289A"/>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97FCD"/>
    <w:rsid w:val="00AA00EC"/>
    <w:rsid w:val="00AA03D1"/>
    <w:rsid w:val="00AA078E"/>
    <w:rsid w:val="00AA0B76"/>
    <w:rsid w:val="00AA0EEA"/>
    <w:rsid w:val="00AA1637"/>
    <w:rsid w:val="00AA174C"/>
    <w:rsid w:val="00AA1DD5"/>
    <w:rsid w:val="00AA21FD"/>
    <w:rsid w:val="00AA2853"/>
    <w:rsid w:val="00AA2FB9"/>
    <w:rsid w:val="00AA3590"/>
    <w:rsid w:val="00AA453A"/>
    <w:rsid w:val="00AA462B"/>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02E"/>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38"/>
    <w:rsid w:val="00AC43D8"/>
    <w:rsid w:val="00AC6342"/>
    <w:rsid w:val="00AC637F"/>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1FB9"/>
    <w:rsid w:val="00AF2B15"/>
    <w:rsid w:val="00AF35E6"/>
    <w:rsid w:val="00AF3F4A"/>
    <w:rsid w:val="00AF42D2"/>
    <w:rsid w:val="00AF5802"/>
    <w:rsid w:val="00AF5846"/>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4AD8"/>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58F"/>
    <w:rsid w:val="00B22429"/>
    <w:rsid w:val="00B22DCF"/>
    <w:rsid w:val="00B22E52"/>
    <w:rsid w:val="00B23DD6"/>
    <w:rsid w:val="00B23E72"/>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0CC1"/>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4ED1"/>
    <w:rsid w:val="00B3550C"/>
    <w:rsid w:val="00B35651"/>
    <w:rsid w:val="00B358D2"/>
    <w:rsid w:val="00B35C2A"/>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E51"/>
    <w:rsid w:val="00B44FD0"/>
    <w:rsid w:val="00B4587E"/>
    <w:rsid w:val="00B45DB1"/>
    <w:rsid w:val="00B46122"/>
    <w:rsid w:val="00B464F0"/>
    <w:rsid w:val="00B46523"/>
    <w:rsid w:val="00B465BC"/>
    <w:rsid w:val="00B46B63"/>
    <w:rsid w:val="00B46D96"/>
    <w:rsid w:val="00B471FA"/>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251A"/>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674"/>
    <w:rsid w:val="00B6191D"/>
    <w:rsid w:val="00B61EC3"/>
    <w:rsid w:val="00B62C1F"/>
    <w:rsid w:val="00B63430"/>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7EB"/>
    <w:rsid w:val="00B82AD6"/>
    <w:rsid w:val="00B82AE4"/>
    <w:rsid w:val="00B82B20"/>
    <w:rsid w:val="00B82E3B"/>
    <w:rsid w:val="00B82E41"/>
    <w:rsid w:val="00B82EB6"/>
    <w:rsid w:val="00B832E8"/>
    <w:rsid w:val="00B8359F"/>
    <w:rsid w:val="00B835F3"/>
    <w:rsid w:val="00B83CF1"/>
    <w:rsid w:val="00B83DA6"/>
    <w:rsid w:val="00B84672"/>
    <w:rsid w:val="00B846F0"/>
    <w:rsid w:val="00B8475A"/>
    <w:rsid w:val="00B84BB3"/>
    <w:rsid w:val="00B84C58"/>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624"/>
    <w:rsid w:val="00B969B2"/>
    <w:rsid w:val="00B96AAE"/>
    <w:rsid w:val="00B96DC1"/>
    <w:rsid w:val="00B96FAD"/>
    <w:rsid w:val="00B9727D"/>
    <w:rsid w:val="00B972C9"/>
    <w:rsid w:val="00B97489"/>
    <w:rsid w:val="00B97785"/>
    <w:rsid w:val="00BA0C73"/>
    <w:rsid w:val="00BA0E48"/>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864"/>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AF"/>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398"/>
    <w:rsid w:val="00BE5450"/>
    <w:rsid w:val="00BE5531"/>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10"/>
    <w:rsid w:val="00C15420"/>
    <w:rsid w:val="00C15B6B"/>
    <w:rsid w:val="00C15C8A"/>
    <w:rsid w:val="00C1617C"/>
    <w:rsid w:val="00C163ED"/>
    <w:rsid w:val="00C16996"/>
    <w:rsid w:val="00C17C96"/>
    <w:rsid w:val="00C20A51"/>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CDB"/>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57C8C"/>
    <w:rsid w:val="00C6113F"/>
    <w:rsid w:val="00C61829"/>
    <w:rsid w:val="00C61AAF"/>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2D6"/>
    <w:rsid w:val="00C73517"/>
    <w:rsid w:val="00C73946"/>
    <w:rsid w:val="00C73978"/>
    <w:rsid w:val="00C73B3C"/>
    <w:rsid w:val="00C747F1"/>
    <w:rsid w:val="00C75A56"/>
    <w:rsid w:val="00C75BD8"/>
    <w:rsid w:val="00C75CCC"/>
    <w:rsid w:val="00C75CF4"/>
    <w:rsid w:val="00C762CB"/>
    <w:rsid w:val="00C765C5"/>
    <w:rsid w:val="00C76B9A"/>
    <w:rsid w:val="00C76E15"/>
    <w:rsid w:val="00C76FD3"/>
    <w:rsid w:val="00C77394"/>
    <w:rsid w:val="00C77F56"/>
    <w:rsid w:val="00C77FCA"/>
    <w:rsid w:val="00C8000B"/>
    <w:rsid w:val="00C800D4"/>
    <w:rsid w:val="00C8052B"/>
    <w:rsid w:val="00C806DF"/>
    <w:rsid w:val="00C808B7"/>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E8C"/>
    <w:rsid w:val="00C87F43"/>
    <w:rsid w:val="00C90077"/>
    <w:rsid w:val="00C90180"/>
    <w:rsid w:val="00C90542"/>
    <w:rsid w:val="00C90B70"/>
    <w:rsid w:val="00C91189"/>
    <w:rsid w:val="00C9134E"/>
    <w:rsid w:val="00C930FA"/>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58AA"/>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BF"/>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8DA"/>
    <w:rsid w:val="00CD0C1E"/>
    <w:rsid w:val="00CD0E03"/>
    <w:rsid w:val="00CD1468"/>
    <w:rsid w:val="00CD1FAD"/>
    <w:rsid w:val="00CD24C5"/>
    <w:rsid w:val="00CD2784"/>
    <w:rsid w:val="00CD28FE"/>
    <w:rsid w:val="00CD3582"/>
    <w:rsid w:val="00CD3685"/>
    <w:rsid w:val="00CD3BC8"/>
    <w:rsid w:val="00CD3DA7"/>
    <w:rsid w:val="00CD425F"/>
    <w:rsid w:val="00CD6117"/>
    <w:rsid w:val="00CD6176"/>
    <w:rsid w:val="00CD6887"/>
    <w:rsid w:val="00CD6B99"/>
    <w:rsid w:val="00CD74C4"/>
    <w:rsid w:val="00CD78E5"/>
    <w:rsid w:val="00CD7C78"/>
    <w:rsid w:val="00CD7E5C"/>
    <w:rsid w:val="00CE01F7"/>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E6D"/>
    <w:rsid w:val="00CF1FA7"/>
    <w:rsid w:val="00CF21D6"/>
    <w:rsid w:val="00CF251B"/>
    <w:rsid w:val="00CF2545"/>
    <w:rsid w:val="00CF2B08"/>
    <w:rsid w:val="00CF2D82"/>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CF8"/>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1D7C"/>
    <w:rsid w:val="00D421B1"/>
    <w:rsid w:val="00D42AB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3E31"/>
    <w:rsid w:val="00D54515"/>
    <w:rsid w:val="00D549DA"/>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BC"/>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AEA"/>
    <w:rsid w:val="00D84C7A"/>
    <w:rsid w:val="00D85029"/>
    <w:rsid w:val="00D85797"/>
    <w:rsid w:val="00D85B13"/>
    <w:rsid w:val="00D86004"/>
    <w:rsid w:val="00D8668D"/>
    <w:rsid w:val="00D86723"/>
    <w:rsid w:val="00D8676D"/>
    <w:rsid w:val="00D867A9"/>
    <w:rsid w:val="00D873ED"/>
    <w:rsid w:val="00D8771F"/>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8D7"/>
    <w:rsid w:val="00D94F06"/>
    <w:rsid w:val="00D953F3"/>
    <w:rsid w:val="00D9549D"/>
    <w:rsid w:val="00D95D0B"/>
    <w:rsid w:val="00D9667A"/>
    <w:rsid w:val="00D96799"/>
    <w:rsid w:val="00D96EB4"/>
    <w:rsid w:val="00D971AF"/>
    <w:rsid w:val="00D973A9"/>
    <w:rsid w:val="00D973E9"/>
    <w:rsid w:val="00D97544"/>
    <w:rsid w:val="00D97743"/>
    <w:rsid w:val="00DA0275"/>
    <w:rsid w:val="00DA0359"/>
    <w:rsid w:val="00DA08BA"/>
    <w:rsid w:val="00DA1934"/>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7B3"/>
    <w:rsid w:val="00DA69C6"/>
    <w:rsid w:val="00DA6BEC"/>
    <w:rsid w:val="00DA6DDB"/>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549"/>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4B4"/>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2BE9"/>
    <w:rsid w:val="00E135EB"/>
    <w:rsid w:val="00E14050"/>
    <w:rsid w:val="00E14490"/>
    <w:rsid w:val="00E1484A"/>
    <w:rsid w:val="00E14B02"/>
    <w:rsid w:val="00E14C48"/>
    <w:rsid w:val="00E155FA"/>
    <w:rsid w:val="00E1605A"/>
    <w:rsid w:val="00E16191"/>
    <w:rsid w:val="00E16267"/>
    <w:rsid w:val="00E16353"/>
    <w:rsid w:val="00E16434"/>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29E3"/>
    <w:rsid w:val="00E332E5"/>
    <w:rsid w:val="00E339B2"/>
    <w:rsid w:val="00E33A72"/>
    <w:rsid w:val="00E33B83"/>
    <w:rsid w:val="00E34100"/>
    <w:rsid w:val="00E34453"/>
    <w:rsid w:val="00E34A26"/>
    <w:rsid w:val="00E34EAE"/>
    <w:rsid w:val="00E34F0C"/>
    <w:rsid w:val="00E353A8"/>
    <w:rsid w:val="00E358F6"/>
    <w:rsid w:val="00E35912"/>
    <w:rsid w:val="00E36518"/>
    <w:rsid w:val="00E36D79"/>
    <w:rsid w:val="00E3777B"/>
    <w:rsid w:val="00E40685"/>
    <w:rsid w:val="00E41550"/>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5C18"/>
    <w:rsid w:val="00E56A59"/>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364"/>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DC5"/>
    <w:rsid w:val="00EC44D5"/>
    <w:rsid w:val="00EC4842"/>
    <w:rsid w:val="00EC4C99"/>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3B42"/>
    <w:rsid w:val="00ED40BC"/>
    <w:rsid w:val="00ED4138"/>
    <w:rsid w:val="00ED4419"/>
    <w:rsid w:val="00ED4882"/>
    <w:rsid w:val="00ED4B28"/>
    <w:rsid w:val="00ED5464"/>
    <w:rsid w:val="00ED56EB"/>
    <w:rsid w:val="00ED5BC7"/>
    <w:rsid w:val="00ED6810"/>
    <w:rsid w:val="00ED721A"/>
    <w:rsid w:val="00ED72FB"/>
    <w:rsid w:val="00ED7537"/>
    <w:rsid w:val="00ED76E4"/>
    <w:rsid w:val="00EE057A"/>
    <w:rsid w:val="00EE0E22"/>
    <w:rsid w:val="00EE1FFC"/>
    <w:rsid w:val="00EE22C7"/>
    <w:rsid w:val="00EE22D8"/>
    <w:rsid w:val="00EE25D9"/>
    <w:rsid w:val="00EE308F"/>
    <w:rsid w:val="00EE381C"/>
    <w:rsid w:val="00EE3CA2"/>
    <w:rsid w:val="00EE4530"/>
    <w:rsid w:val="00EE4739"/>
    <w:rsid w:val="00EE491F"/>
    <w:rsid w:val="00EE49F0"/>
    <w:rsid w:val="00EE4F6F"/>
    <w:rsid w:val="00EE51DA"/>
    <w:rsid w:val="00EE59CA"/>
    <w:rsid w:val="00EE5BF9"/>
    <w:rsid w:val="00EE60CE"/>
    <w:rsid w:val="00EE651A"/>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4C1F"/>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BB8"/>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68A0"/>
    <w:rsid w:val="00F3739B"/>
    <w:rsid w:val="00F374B2"/>
    <w:rsid w:val="00F377E7"/>
    <w:rsid w:val="00F3785A"/>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6D4"/>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A1"/>
    <w:rsid w:val="00F95E92"/>
    <w:rsid w:val="00F96329"/>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825"/>
    <w:rsid w:val="00FB7C9D"/>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6EA0"/>
    <w:rsid w:val="00FD74F9"/>
    <w:rsid w:val="00FE0811"/>
    <w:rsid w:val="00FE0AB6"/>
    <w:rsid w:val="00FE0C42"/>
    <w:rsid w:val="00FE1137"/>
    <w:rsid w:val="00FE1DC8"/>
    <w:rsid w:val="00FE2130"/>
    <w:rsid w:val="00FE2239"/>
    <w:rsid w:val="00FE29D2"/>
    <w:rsid w:val="00FE30F7"/>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C9737"/>
  <w15:docId w15:val="{A5B091D6-A410-4959-8650-9CF3846C2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E7BED"/>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honovaSN@yanos.slavnef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irillovaN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6BEC40-3CE9-479C-9332-652C0ACC6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6</Pages>
  <Words>2658</Words>
  <Characters>15154</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Кириллова Надежда Владимировна</cp:lastModifiedBy>
  <cp:revision>39</cp:revision>
  <cp:lastPrinted>2017-07-13T10:37:00Z</cp:lastPrinted>
  <dcterms:created xsi:type="dcterms:W3CDTF">2017-04-18T05:54:00Z</dcterms:created>
  <dcterms:modified xsi:type="dcterms:W3CDTF">2017-07-13T10:37:00Z</dcterms:modified>
</cp:coreProperties>
</file>